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407D5" w14:textId="77777777" w:rsidR="00B770E2" w:rsidRDefault="00526104" w:rsidP="00624D3A">
      <w:pPr>
        <w:jc w:val="center"/>
        <w:rPr>
          <w:szCs w:val="24"/>
        </w:rPr>
      </w:pPr>
      <w:r>
        <w:rPr>
          <w:b/>
          <w:sz w:val="22"/>
          <w:szCs w:val="24"/>
        </w:rPr>
        <w:t>ТЗ</w:t>
      </w:r>
    </w:p>
    <w:p w14:paraId="1D0D638D" w14:textId="77777777" w:rsidR="00B770E2" w:rsidRDefault="00B770E2">
      <w:pPr>
        <w:jc w:val="center"/>
        <w:rPr>
          <w:szCs w:val="24"/>
        </w:rPr>
      </w:pPr>
    </w:p>
    <w:tbl>
      <w:tblPr>
        <w:tblW w:w="0" w:type="auto"/>
        <w:tblInd w:w="-18" w:type="dxa"/>
        <w:tblLayout w:type="fixed"/>
        <w:tblLook w:val="0000" w:firstRow="0" w:lastRow="0" w:firstColumn="0" w:lastColumn="0" w:noHBand="0" w:noVBand="0"/>
      </w:tblPr>
      <w:tblGrid>
        <w:gridCol w:w="610"/>
        <w:gridCol w:w="1217"/>
        <w:gridCol w:w="849"/>
        <w:gridCol w:w="1365"/>
        <w:gridCol w:w="2575"/>
        <w:gridCol w:w="1302"/>
        <w:gridCol w:w="1199"/>
        <w:gridCol w:w="1353"/>
        <w:gridCol w:w="1110"/>
      </w:tblGrid>
      <w:tr w:rsidR="00526104" w14:paraId="3EB7C6B6" w14:textId="77777777">
        <w:trPr>
          <w:trHeight w:val="1650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0E4A7" w14:textId="77777777" w:rsidR="00526104" w:rsidRDefault="00526104">
            <w:pPr>
              <w:rPr>
                <w:szCs w:val="24"/>
              </w:rPr>
            </w:pPr>
            <w:r>
              <w:rPr>
                <w:b/>
                <w:sz w:val="22"/>
                <w:szCs w:val="24"/>
              </w:rPr>
              <w:t>№</w:t>
            </w:r>
          </w:p>
          <w:p w14:paraId="0E4098A3" w14:textId="77777777" w:rsidR="00526104" w:rsidRDefault="00526104">
            <w:pPr>
              <w:jc w:val="center"/>
              <w:rPr>
                <w:szCs w:val="24"/>
              </w:rPr>
            </w:pPr>
            <w:r>
              <w:rPr>
                <w:b/>
                <w:sz w:val="22"/>
                <w:szCs w:val="24"/>
              </w:rPr>
              <w:t>п/п</w:t>
            </w:r>
          </w:p>
        </w:tc>
        <w:tc>
          <w:tcPr>
            <w:tcW w:w="109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C6102" w14:textId="77777777" w:rsidR="00526104" w:rsidRDefault="00526104">
            <w:pPr>
              <w:jc w:val="center"/>
              <w:rPr>
                <w:szCs w:val="24"/>
              </w:rPr>
            </w:pPr>
          </w:p>
          <w:p w14:paraId="4492619E" w14:textId="77777777" w:rsidR="00526104" w:rsidRPr="003D1968" w:rsidRDefault="003D1968">
            <w:pPr>
              <w:jc w:val="center"/>
              <w:rPr>
                <w:szCs w:val="24"/>
              </w:rPr>
            </w:pPr>
            <w:r>
              <w:rPr>
                <w:b/>
                <w:sz w:val="24"/>
                <w:szCs w:val="24"/>
              </w:rPr>
              <w:t>Рабочее место</w:t>
            </w:r>
          </w:p>
        </w:tc>
      </w:tr>
      <w:tr w:rsidR="00526104" w14:paraId="38B6E58B" w14:textId="77777777" w:rsidTr="00526104">
        <w:trPr>
          <w:cantSplit/>
          <w:trHeight w:val="499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4F0591" w14:textId="77777777" w:rsidR="00526104" w:rsidRDefault="00526104">
            <w:pPr>
              <w:pStyle w:val="a3"/>
              <w:rPr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5502A" w14:textId="77777777" w:rsidR="00526104" w:rsidRDefault="005261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объекта закупки (товара)</w:t>
            </w:r>
          </w:p>
          <w:p w14:paraId="28310F7C" w14:textId="77777777" w:rsidR="00526104" w:rsidRDefault="00526104">
            <w:pPr>
              <w:jc w:val="center"/>
              <w:rPr>
                <w:szCs w:val="24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BD2AC" w14:textId="77777777" w:rsidR="00526104" w:rsidRDefault="00526104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Количество, </w:t>
            </w:r>
          </w:p>
          <w:p w14:paraId="153E0D65" w14:textId="77777777" w:rsidR="00526104" w:rsidRDefault="00526104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единица измерения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48761" w14:textId="77777777" w:rsidR="00526104" w:rsidRDefault="005261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Товарный знак или эквивалент*</w:t>
            </w:r>
          </w:p>
        </w:tc>
        <w:tc>
          <w:tcPr>
            <w:tcW w:w="2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1A43BE" w14:textId="77777777" w:rsidR="00526104" w:rsidRDefault="00526104">
            <w:pPr>
              <w:jc w:val="center"/>
              <w:rPr>
                <w:szCs w:val="24"/>
              </w:rPr>
            </w:pPr>
          </w:p>
          <w:p w14:paraId="1BA5B002" w14:textId="77777777" w:rsidR="00526104" w:rsidRDefault="005261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Функциональные, технические, качественные характеристики (эксплуатационные)  объекта закупки (товара)</w:t>
            </w:r>
          </w:p>
          <w:p w14:paraId="3E5E0A5A" w14:textId="77777777" w:rsidR="00526104" w:rsidRDefault="00526104">
            <w:pPr>
              <w:jc w:val="center"/>
              <w:rPr>
                <w:szCs w:val="24"/>
              </w:rPr>
            </w:pPr>
          </w:p>
        </w:tc>
        <w:tc>
          <w:tcPr>
            <w:tcW w:w="496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BFFF6E" w14:textId="77777777" w:rsidR="00526104" w:rsidRDefault="005261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Показатели товара (значения показателей)</w:t>
            </w:r>
          </w:p>
        </w:tc>
      </w:tr>
      <w:tr w:rsidR="00624D3A" w14:paraId="19357B28" w14:textId="77777777" w:rsidTr="00526104">
        <w:trPr>
          <w:gridAfter w:val="1"/>
          <w:wAfter w:w="1110" w:type="dxa"/>
          <w:cantSplit/>
          <w:trHeight w:val="103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0E361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6FF0EE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7ABB7E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7B33B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2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23ABD6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83FC91" w14:textId="77777777" w:rsidR="00624D3A" w:rsidRDefault="00624D3A">
            <w:pPr>
              <w:ind w:right="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Минимальные и (или) максимальные показатели: </w:t>
            </w:r>
          </w:p>
        </w:tc>
        <w:tc>
          <w:tcPr>
            <w:tcW w:w="1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7D3FFC" w14:textId="77777777" w:rsidR="00624D3A" w:rsidRDefault="00624D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Показатели, которые не изменяются:</w:t>
            </w: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0C8362" w14:textId="77777777" w:rsidR="00624D3A" w:rsidRDefault="00624D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Показатели, указанные в диапазоне:</w:t>
            </w:r>
          </w:p>
          <w:p w14:paraId="73192276" w14:textId="77777777" w:rsidR="00624D3A" w:rsidRDefault="00624D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i/>
                <w:sz w:val="18"/>
                <w:szCs w:val="24"/>
              </w:rPr>
              <w:t>указывается минимальное</w:t>
            </w:r>
          </w:p>
          <w:p w14:paraId="264BFD3C" w14:textId="77777777" w:rsidR="00624D3A" w:rsidRDefault="00624D3A">
            <w:pPr>
              <w:jc w:val="center"/>
              <w:rPr>
                <w:szCs w:val="24"/>
              </w:rPr>
            </w:pPr>
            <w:r>
              <w:rPr>
                <w:i/>
                <w:sz w:val="18"/>
                <w:szCs w:val="24"/>
              </w:rPr>
              <w:t>и максимальное</w:t>
            </w:r>
          </w:p>
          <w:p w14:paraId="4C3E9DB8" w14:textId="77777777" w:rsidR="00624D3A" w:rsidRDefault="00624D3A">
            <w:pPr>
              <w:jc w:val="center"/>
              <w:rPr>
                <w:szCs w:val="24"/>
              </w:rPr>
            </w:pPr>
            <w:r>
              <w:rPr>
                <w:i/>
                <w:sz w:val="18"/>
                <w:szCs w:val="24"/>
              </w:rPr>
              <w:t xml:space="preserve">значение) </w:t>
            </w:r>
          </w:p>
        </w:tc>
      </w:tr>
      <w:tr w:rsidR="00624D3A" w14:paraId="3D8B01D5" w14:textId="77777777" w:rsidTr="00526104">
        <w:trPr>
          <w:gridAfter w:val="1"/>
          <w:wAfter w:w="1110" w:type="dxa"/>
          <w:cantSplit/>
          <w:trHeight w:val="566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C262CE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55584B" w14:textId="77777777" w:rsidR="00624D3A" w:rsidRDefault="00624D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Стол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291ED2" w14:textId="77777777" w:rsidR="00624D3A" w:rsidRDefault="00624D3A">
            <w:pPr>
              <w:ind w:right="113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903582" w14:textId="77777777" w:rsidR="00624D3A" w:rsidRDefault="00624D3A">
            <w:pPr>
              <w:ind w:right="113"/>
              <w:jc w:val="both"/>
              <w:rPr>
                <w:szCs w:val="24"/>
              </w:rPr>
            </w:pPr>
            <w:r>
              <w:rPr>
                <w:szCs w:val="24"/>
              </w:rPr>
              <w:t>Не имеет значения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18031" w14:textId="77777777" w:rsidR="00624D3A" w:rsidRPr="00526104" w:rsidRDefault="00624D3A">
            <w:pPr>
              <w:ind w:right="113"/>
              <w:jc w:val="both"/>
              <w:rPr>
                <w:szCs w:val="24"/>
              </w:rPr>
            </w:pPr>
            <w:r>
              <w:rPr>
                <w:szCs w:val="24"/>
              </w:rPr>
              <w:t>Высота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F819C" w14:textId="77777777" w:rsidR="00624D3A" w:rsidRDefault="00624D3A">
            <w:pPr>
              <w:jc w:val="center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C2526" w14:textId="77777777" w:rsidR="00624D3A" w:rsidRDefault="00624D3A">
            <w:pPr>
              <w:jc w:val="center"/>
              <w:rPr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9F6B9" w14:textId="77777777" w:rsidR="00624D3A" w:rsidRDefault="00624D3A">
            <w:pPr>
              <w:ind w:right="113"/>
              <w:jc w:val="center"/>
              <w:rPr>
                <w:szCs w:val="24"/>
              </w:rPr>
            </w:pPr>
            <w:r>
              <w:rPr>
                <w:szCs w:val="24"/>
              </w:rPr>
              <w:t>70-80 см</w:t>
            </w:r>
          </w:p>
        </w:tc>
      </w:tr>
      <w:tr w:rsidR="00624D3A" w14:paraId="0348F7D4" w14:textId="77777777" w:rsidTr="00526104">
        <w:trPr>
          <w:gridAfter w:val="1"/>
          <w:wAfter w:w="1110" w:type="dxa"/>
          <w:cantSplit/>
          <w:trHeight w:val="379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D20E24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532AD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25E826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47B05A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54F87" w14:textId="77777777" w:rsidR="00624D3A" w:rsidRDefault="00624D3A">
            <w:pPr>
              <w:ind w:right="113"/>
              <w:jc w:val="both"/>
              <w:rPr>
                <w:szCs w:val="24"/>
              </w:rPr>
            </w:pPr>
            <w:r>
              <w:rPr>
                <w:szCs w:val="24"/>
              </w:rPr>
              <w:t>Материал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08B7EC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84B651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Дерево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33C9C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2FAD2BD2" w14:textId="77777777" w:rsidTr="00526104">
        <w:trPr>
          <w:gridAfter w:val="1"/>
          <w:wAfter w:w="1110" w:type="dxa"/>
          <w:cantSplit/>
          <w:trHeight w:val="379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583A9D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CD4E29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C636B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BEE89E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EEF335" w14:textId="77777777" w:rsidR="00624D3A" w:rsidRDefault="00624D3A">
            <w:pPr>
              <w:jc w:val="both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F4EAD4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1B828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2BB02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3AB78957" w14:textId="77777777" w:rsidTr="00526104">
        <w:trPr>
          <w:gridAfter w:val="1"/>
          <w:wAfter w:w="1110" w:type="dxa"/>
          <w:cantSplit/>
          <w:trHeight w:val="374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76E6F1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6623F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73FBA7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8A1DAA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A10775" w14:textId="77777777" w:rsidR="00624D3A" w:rsidRDefault="00624D3A">
            <w:pPr>
              <w:jc w:val="both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7E15C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D2F55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8DB077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66820E98" w14:textId="77777777" w:rsidTr="00526104">
        <w:trPr>
          <w:gridAfter w:val="1"/>
          <w:wAfter w:w="1110" w:type="dxa"/>
          <w:cantSplit/>
          <w:trHeight w:val="37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1CACB8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1AC7B7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Кресло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6C8C27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497163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Не имеет значения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FA5CD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Материал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D88436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54E42F" w14:textId="77777777" w:rsidR="00624D3A" w:rsidRPr="00810F13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Пластик </w:t>
            </w:r>
            <w:r>
              <w:rPr>
                <w:szCs w:val="24"/>
                <w:lang w:val="en-US"/>
              </w:rPr>
              <w:t xml:space="preserve">/ </w:t>
            </w:r>
            <w:r>
              <w:rPr>
                <w:szCs w:val="24"/>
              </w:rPr>
              <w:t>Металл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2AD60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24600612" w14:textId="77777777" w:rsidTr="002B4543">
        <w:trPr>
          <w:gridAfter w:val="1"/>
          <w:wAfter w:w="1110" w:type="dxa"/>
          <w:cantSplit/>
          <w:trHeight w:val="374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676CB71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66768F2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Монитор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831DCEA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BF4BE0B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Не имеет значения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B9F50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Диагональ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B8884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012298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98F79C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395F82B5" w14:textId="77777777" w:rsidTr="00CB224F">
        <w:trPr>
          <w:gridAfter w:val="1"/>
          <w:wAfter w:w="1110" w:type="dxa"/>
          <w:cantSplit/>
          <w:trHeight w:val="374"/>
        </w:trPr>
        <w:tc>
          <w:tcPr>
            <w:tcW w:w="610" w:type="dxa"/>
            <w:vMerge/>
            <w:tcBorders>
              <w:left w:val="single" w:sz="4" w:space="0" w:color="000000"/>
              <w:right w:val="nil"/>
            </w:tcBorders>
          </w:tcPr>
          <w:p w14:paraId="12D5B7AF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000000"/>
              <w:right w:val="nil"/>
            </w:tcBorders>
          </w:tcPr>
          <w:p w14:paraId="2BF47191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nil"/>
            </w:tcBorders>
          </w:tcPr>
          <w:p w14:paraId="5BB59BF8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65" w:type="dxa"/>
            <w:vMerge/>
            <w:tcBorders>
              <w:left w:val="single" w:sz="4" w:space="0" w:color="000000"/>
              <w:right w:val="nil"/>
            </w:tcBorders>
          </w:tcPr>
          <w:p w14:paraId="612D6032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D0359B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Частота обновления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5542C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9B0628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144 гц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481523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2F6BFCE7" w14:textId="77777777" w:rsidTr="002B4543">
        <w:trPr>
          <w:gridAfter w:val="1"/>
          <w:wAfter w:w="1110" w:type="dxa"/>
          <w:cantSplit/>
          <w:trHeight w:val="374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0262CED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3964B66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7D776F2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6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FFB1B86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BB5F3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Задержка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0160D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3AC46A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 мс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E1297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42813E39" w14:textId="77777777" w:rsidTr="002B4543">
        <w:trPr>
          <w:gridAfter w:val="1"/>
          <w:wAfter w:w="1110" w:type="dxa"/>
          <w:cantSplit/>
          <w:trHeight w:val="374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CD1FFC9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F4EA200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06A9CDFE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3B5043A5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FD787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Разрешение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3C0D90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13E01" w14:textId="77777777" w:rsidR="00624D3A" w:rsidRPr="00810F13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1920</w:t>
            </w:r>
            <w:r>
              <w:rPr>
                <w:szCs w:val="24"/>
                <w:lang w:val="en-US"/>
              </w:rPr>
              <w:t>/</w:t>
            </w:r>
            <w:r>
              <w:rPr>
                <w:szCs w:val="24"/>
              </w:rPr>
              <w:t>1080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48D66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35AC4F8F" w14:textId="77777777" w:rsidTr="00526104">
        <w:trPr>
          <w:gridAfter w:val="1"/>
          <w:wAfter w:w="1110" w:type="dxa"/>
          <w:cantSplit/>
          <w:trHeight w:val="37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3CE513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CF7FA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ПК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31DEDB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3F3168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------------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5735F3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Комплектующие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D9CF2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AB886" w14:textId="77777777" w:rsidR="00624D3A" w:rsidRP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Видеокарта не ниже </w:t>
            </w:r>
            <w:r>
              <w:rPr>
                <w:szCs w:val="24"/>
                <w:lang w:val="en-US"/>
              </w:rPr>
              <w:t>GeForce</w:t>
            </w:r>
            <w:r w:rsidRPr="00624D3A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RTX</w:t>
            </w:r>
            <w:r w:rsidRPr="00624D3A">
              <w:rPr>
                <w:szCs w:val="24"/>
              </w:rPr>
              <w:t xml:space="preserve"> 2060 </w:t>
            </w:r>
            <w:r>
              <w:rPr>
                <w:szCs w:val="24"/>
              </w:rPr>
              <w:t xml:space="preserve">Процессор не ниже </w:t>
            </w:r>
            <w:r>
              <w:rPr>
                <w:szCs w:val="24"/>
                <w:lang w:val="en-US"/>
              </w:rPr>
              <w:t>intel</w:t>
            </w:r>
            <w:r w:rsidRPr="00624D3A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core</w:t>
            </w:r>
            <w:r w:rsidRPr="00624D3A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i</w:t>
            </w:r>
            <w:r>
              <w:rPr>
                <w:szCs w:val="24"/>
              </w:rPr>
              <w:t>5</w:t>
            </w:r>
            <w:r w:rsidRPr="00624D3A">
              <w:rPr>
                <w:szCs w:val="24"/>
              </w:rPr>
              <w:t xml:space="preserve"> 10 </w:t>
            </w:r>
            <w:r>
              <w:rPr>
                <w:szCs w:val="24"/>
                <w:lang w:val="en-US"/>
              </w:rPr>
              <w:t>gen</w:t>
            </w:r>
            <w:r w:rsidRPr="00624D3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Оперативная память не менее 16 </w:t>
            </w:r>
            <w:r>
              <w:rPr>
                <w:szCs w:val="24"/>
                <w:lang w:val="en-US"/>
              </w:rPr>
              <w:t>gb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C5A088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62AEC6B9" w14:textId="77777777" w:rsidTr="00526104">
        <w:trPr>
          <w:gridAfter w:val="1"/>
          <w:wAfter w:w="1110" w:type="dxa"/>
          <w:cantSplit/>
          <w:trHeight w:val="37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74FCBD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10A5B1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Клавиатура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B158A1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A216D2" w14:textId="77777777" w:rsidR="00624D3A" w:rsidRPr="00526104" w:rsidRDefault="00624D3A">
            <w:pPr>
              <w:pStyle w:val="a3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Logitech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52335A" w14:textId="77777777" w:rsidR="00624D3A" w:rsidRP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Тип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890552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DFDEB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Механическая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30620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77B7DED9" w14:textId="77777777" w:rsidTr="00526104">
        <w:trPr>
          <w:gridAfter w:val="1"/>
          <w:wAfter w:w="1110" w:type="dxa"/>
          <w:cantSplit/>
          <w:trHeight w:val="37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AA3E3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3E1EE5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Мышь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341275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4CF1E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  <w:lang w:val="en-US"/>
              </w:rPr>
              <w:t>Logitech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7AB013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Модель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C49C" w14:textId="77777777" w:rsidR="00624D3A" w:rsidRPr="00624D3A" w:rsidRDefault="00624D3A">
            <w:pPr>
              <w:pStyle w:val="a3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G 102 Prodigy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A06A50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1B7081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43948B84" w14:textId="77777777" w:rsidTr="00526104">
        <w:trPr>
          <w:gridAfter w:val="1"/>
          <w:wAfter w:w="1110" w:type="dxa"/>
          <w:cantSplit/>
          <w:trHeight w:val="37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D30CD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761FFC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Коврик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5D585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D3A63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Не имеет значения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45D775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----------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678822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E5805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E37F39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:rsidRPr="00624D3A" w14:paraId="72A4F93B" w14:textId="77777777" w:rsidTr="00B6542D">
        <w:trPr>
          <w:gridAfter w:val="1"/>
          <w:wAfter w:w="1110" w:type="dxa"/>
          <w:cantSplit/>
          <w:trHeight w:val="740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4B930AE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F8D4200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Наушники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929DC15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5ECE28D" w14:textId="77777777" w:rsidR="00624D3A" w:rsidRPr="00526104" w:rsidRDefault="00624D3A">
            <w:pPr>
              <w:pStyle w:val="a3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Sony</w:t>
            </w:r>
            <w:r w:rsidRPr="00624D3A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/ Yamaha / Sennheiser / Logitech / MSI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BC1BA8" w14:textId="77777777" w:rsidR="00624D3A" w:rsidRP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Частоты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7DCD1A" w14:textId="77777777" w:rsidR="00624D3A" w:rsidRPr="00624D3A" w:rsidRDefault="00624D3A">
            <w:pPr>
              <w:pStyle w:val="a3"/>
              <w:rPr>
                <w:szCs w:val="24"/>
                <w:lang w:val="en-US"/>
              </w:rPr>
            </w:pPr>
            <w:r w:rsidRPr="00624D3A">
              <w:rPr>
                <w:szCs w:val="24"/>
              </w:rPr>
              <w:t>от 20 Гц до 40 кГц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324CD0" w14:textId="77777777" w:rsidR="00624D3A" w:rsidRPr="00624D3A" w:rsidRDefault="00624D3A">
            <w:pPr>
              <w:pStyle w:val="a3"/>
              <w:rPr>
                <w:szCs w:val="24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9B6C1" w14:textId="77777777" w:rsidR="00624D3A" w:rsidRPr="00624D3A" w:rsidRDefault="00624D3A">
            <w:pPr>
              <w:pStyle w:val="a3"/>
              <w:rPr>
                <w:szCs w:val="24"/>
                <w:lang w:val="en-US"/>
              </w:rPr>
            </w:pPr>
          </w:p>
        </w:tc>
      </w:tr>
      <w:tr w:rsidR="00624D3A" w:rsidRPr="00624D3A" w14:paraId="046CB3AF" w14:textId="77777777" w:rsidTr="00B6542D">
        <w:trPr>
          <w:gridAfter w:val="1"/>
          <w:wAfter w:w="1110" w:type="dxa"/>
          <w:cantSplit/>
          <w:trHeight w:val="374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3DFA3496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2C0248D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04708B1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6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025557B" w14:textId="77777777" w:rsidR="00624D3A" w:rsidRDefault="00624D3A">
            <w:pPr>
              <w:pStyle w:val="a3"/>
              <w:rPr>
                <w:szCs w:val="24"/>
                <w:lang w:val="en-US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4D07BB" w14:textId="77777777" w:rsid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Импеданс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E65AD" w14:textId="77777777" w:rsidR="00624D3A" w:rsidRPr="00624D3A" w:rsidRDefault="00624D3A">
            <w:pPr>
              <w:pStyle w:val="a3"/>
              <w:rPr>
                <w:szCs w:val="24"/>
              </w:rPr>
            </w:pPr>
            <w:r w:rsidRPr="00624D3A">
              <w:rPr>
                <w:szCs w:val="24"/>
              </w:rPr>
              <w:t>103 Ом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F8866" w14:textId="77777777" w:rsidR="00624D3A" w:rsidRPr="00624D3A" w:rsidRDefault="00624D3A">
            <w:pPr>
              <w:pStyle w:val="a3"/>
              <w:rPr>
                <w:szCs w:val="24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06FC4" w14:textId="77777777" w:rsidR="00624D3A" w:rsidRPr="00624D3A" w:rsidRDefault="00624D3A">
            <w:pPr>
              <w:pStyle w:val="a3"/>
              <w:rPr>
                <w:szCs w:val="24"/>
                <w:lang w:val="en-US"/>
              </w:rPr>
            </w:pPr>
          </w:p>
        </w:tc>
      </w:tr>
      <w:tr w:rsidR="00624D3A" w14:paraId="632FC58A" w14:textId="77777777" w:rsidTr="00526104">
        <w:trPr>
          <w:gridAfter w:val="1"/>
          <w:wAfter w:w="1110" w:type="dxa"/>
          <w:cantSplit/>
          <w:trHeight w:val="37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35EF41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870AD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Микрофон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74B13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81AE1" w14:textId="77777777" w:rsidR="00624D3A" w:rsidRPr="00526104" w:rsidRDefault="00624D3A">
            <w:pPr>
              <w:pStyle w:val="a3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Tascam / Blue yeti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BF0B2" w14:textId="77777777" w:rsidR="00624D3A" w:rsidRPr="00624D3A" w:rsidRDefault="00624D3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Тип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CDB708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363A2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Конденсаторный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1FA65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  <w:tr w:rsidR="00624D3A" w14:paraId="3DE71409" w14:textId="77777777" w:rsidTr="00526104">
        <w:trPr>
          <w:gridAfter w:val="1"/>
          <w:wAfter w:w="1110" w:type="dxa"/>
          <w:cantSplit/>
          <w:trHeight w:val="37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BA1899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4E7AC7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Внешняя звуковая карта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C8EBED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FAF74" w14:textId="77777777" w:rsidR="00624D3A" w:rsidRDefault="00624D3A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Не имеет значения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CAAC23" w14:textId="46491406" w:rsidR="00624D3A" w:rsidRDefault="005A67B9">
            <w:pPr>
              <w:jc w:val="both"/>
              <w:rPr>
                <w:szCs w:val="24"/>
              </w:rPr>
            </w:pPr>
            <w:r w:rsidRPr="00D304EC">
              <w:rPr>
                <w:noProof/>
              </w:rPr>
              <w:drawing>
                <wp:inline distT="0" distB="0" distL="0" distR="0" wp14:anchorId="7058F0B1" wp14:editId="636C215F">
                  <wp:extent cx="1485900" cy="1657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3AA0FE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F07CB" w14:textId="77777777" w:rsidR="00624D3A" w:rsidRDefault="00624D3A">
            <w:pPr>
              <w:pStyle w:val="a3"/>
              <w:rPr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1AB036" w14:textId="77777777" w:rsidR="00624D3A" w:rsidRDefault="00624D3A">
            <w:pPr>
              <w:pStyle w:val="a3"/>
              <w:rPr>
                <w:szCs w:val="24"/>
              </w:rPr>
            </w:pPr>
          </w:p>
        </w:tc>
      </w:tr>
    </w:tbl>
    <w:p w14:paraId="64F86007" w14:textId="77777777" w:rsidR="00B770E2" w:rsidRDefault="00B770E2">
      <w:pPr>
        <w:jc w:val="center"/>
        <w:rPr>
          <w:szCs w:val="24"/>
        </w:rPr>
      </w:pPr>
    </w:p>
    <w:p w14:paraId="2788E6AE" w14:textId="77777777" w:rsidR="00B770E2" w:rsidRDefault="00B770E2">
      <w:pPr>
        <w:jc w:val="center"/>
        <w:rPr>
          <w:szCs w:val="24"/>
        </w:rPr>
      </w:pPr>
    </w:p>
    <w:p w14:paraId="4A065789" w14:textId="77777777" w:rsidR="00B770E2" w:rsidRDefault="00B770E2">
      <w:pPr>
        <w:jc w:val="center"/>
        <w:rPr>
          <w:szCs w:val="24"/>
        </w:rPr>
      </w:pPr>
    </w:p>
    <w:sectPr w:rsidR="00B770E2">
      <w:type w:val="continuous"/>
      <w:pgSz w:w="16838" w:h="11906" w:orient="landscape"/>
      <w:pgMar w:top="567" w:right="1134" w:bottom="851" w:left="1134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5AEB9" w14:textId="77777777" w:rsidR="00B556AD" w:rsidRDefault="00B556AD">
      <w:pPr>
        <w:spacing w:line="240" w:lineRule="auto"/>
      </w:pPr>
      <w:r>
        <w:separator/>
      </w:r>
    </w:p>
  </w:endnote>
  <w:endnote w:type="continuationSeparator" w:id="0">
    <w:p w14:paraId="30BF47D1" w14:textId="77777777" w:rsidR="00B556AD" w:rsidRDefault="00B556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serif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NarrowC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E0493" w14:textId="77777777" w:rsidR="00B556AD" w:rsidRDefault="00B556AD">
      <w:pPr>
        <w:spacing w:line="240" w:lineRule="auto"/>
      </w:pPr>
      <w:r>
        <w:separator/>
      </w:r>
    </w:p>
  </w:footnote>
  <w:footnote w:type="continuationSeparator" w:id="0">
    <w:p w14:paraId="31633B38" w14:textId="77777777" w:rsidR="00B556AD" w:rsidRDefault="00B556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1170" w:hanging="810"/>
      </w:pPr>
      <w:rPr>
        <w:rFonts w:eastAsia="Times New Roman" w:hAnsi="SimSu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104"/>
    <w:rsid w:val="002B4543"/>
    <w:rsid w:val="003D1968"/>
    <w:rsid w:val="00526104"/>
    <w:rsid w:val="005A67B9"/>
    <w:rsid w:val="00624D3A"/>
    <w:rsid w:val="00810F13"/>
    <w:rsid w:val="00B556AD"/>
    <w:rsid w:val="00B6542D"/>
    <w:rsid w:val="00B770E2"/>
    <w:rsid w:val="00CB224F"/>
    <w:rsid w:val="00D3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A1ED1"/>
  <w14:defaultImageDpi w14:val="0"/>
  <w15:docId w15:val="{449FEEEA-0E7C-437E-BA44-F9DD36B1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N w:val="0"/>
      <w:adjustRightInd w:val="0"/>
      <w:spacing w:after="0" w:line="100" w:lineRule="atLeast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autoSpaceDE w:val="0"/>
      <w:spacing w:line="240" w:lineRule="auto"/>
      <w:ind w:right="-567" w:firstLine="1134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numPr>
        <w:ilvl w:val="1"/>
      </w:numPr>
      <w:autoSpaceDE w:val="0"/>
      <w:spacing w:before="240" w:after="60" w:line="240" w:lineRule="auto"/>
      <w:outlineLvl w:val="1"/>
    </w:pPr>
    <w:rPr>
      <w:rFonts w:ascii="Arial" w:eastAsia="Times New Roman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numPr>
        <w:ilvl w:val="2"/>
      </w:numPr>
      <w:autoSpaceDE w:val="0"/>
      <w:spacing w:before="240" w:after="60" w:line="240" w:lineRule="auto"/>
      <w:outlineLvl w:val="2"/>
    </w:pPr>
    <w:rPr>
      <w:rFonts w:ascii="Arial" w:eastAsia="Times New Roman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numPr>
        <w:ilvl w:val="3"/>
      </w:numPr>
      <w:autoSpaceDE w:val="0"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Arial" w:eastAsia="Times New Roman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Arial" w:eastAsia="Times New Roman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paragraph" w:customStyle="1" w:styleId="a3">
    <w:name w:val="Базовый"/>
    <w:pPr>
      <w:autoSpaceDN w:val="0"/>
      <w:adjustRightInd w:val="0"/>
      <w:spacing w:after="0" w:line="100" w:lineRule="atLeast"/>
    </w:pPr>
    <w:rPr>
      <w:rFonts w:ascii="Times New Roman" w:hAnsi="Times New Roman"/>
      <w:sz w:val="20"/>
      <w:szCs w:val="20"/>
    </w:rPr>
  </w:style>
  <w:style w:type="character" w:customStyle="1" w:styleId="WW8Num1z0">
    <w:name w:val="WW8Num1z0"/>
    <w:uiPriority w:val="99"/>
  </w:style>
  <w:style w:type="character" w:customStyle="1" w:styleId="WW8Num1z1">
    <w:name w:val="WW8Num1z1"/>
    <w:uiPriority w:val="99"/>
  </w:style>
  <w:style w:type="character" w:customStyle="1" w:styleId="WW8Num1z2">
    <w:name w:val="WW8Num1z2"/>
    <w:uiPriority w:val="99"/>
  </w:style>
  <w:style w:type="character" w:customStyle="1" w:styleId="WW8Num1z3">
    <w:name w:val="WW8Num1z3"/>
    <w:uiPriority w:val="99"/>
  </w:style>
  <w:style w:type="character" w:customStyle="1" w:styleId="WW8Num1z4">
    <w:name w:val="WW8Num1z4"/>
    <w:uiPriority w:val="99"/>
  </w:style>
  <w:style w:type="character" w:customStyle="1" w:styleId="WW8Num1z5">
    <w:name w:val="WW8Num1z5"/>
    <w:uiPriority w:val="99"/>
  </w:style>
  <w:style w:type="character" w:customStyle="1" w:styleId="WW8Num1z6">
    <w:name w:val="WW8Num1z6"/>
    <w:uiPriority w:val="99"/>
  </w:style>
  <w:style w:type="character" w:customStyle="1" w:styleId="WW8Num1z7">
    <w:name w:val="WW8Num1z7"/>
    <w:uiPriority w:val="99"/>
  </w:style>
  <w:style w:type="character" w:customStyle="1" w:styleId="WW8Num1z8">
    <w:name w:val="WW8Num1z8"/>
    <w:uiPriority w:val="99"/>
  </w:style>
  <w:style w:type="character" w:customStyle="1" w:styleId="WW8Num2z0">
    <w:name w:val="WW8Num2z0"/>
    <w:uiPriority w:val="99"/>
  </w:style>
  <w:style w:type="character" w:customStyle="1" w:styleId="WW8Num3z0">
    <w:name w:val="WW8Num3z0"/>
    <w:uiPriority w:val="99"/>
  </w:style>
  <w:style w:type="character" w:customStyle="1" w:styleId="WW8Num4z0">
    <w:name w:val="WW8Num4z0"/>
    <w:uiPriority w:val="99"/>
    <w:rPr>
      <w:sz w:val="22"/>
    </w:rPr>
  </w:style>
  <w:style w:type="character" w:customStyle="1" w:styleId="WW8Num5z0">
    <w:name w:val="WW8Num5z0"/>
    <w:uiPriority w:val="99"/>
  </w:style>
  <w:style w:type="character" w:customStyle="1" w:styleId="WW8Num2z1">
    <w:name w:val="WW8Num2z1"/>
    <w:uiPriority w:val="99"/>
  </w:style>
  <w:style w:type="character" w:customStyle="1" w:styleId="WW8Num2z2">
    <w:name w:val="WW8Num2z2"/>
    <w:uiPriority w:val="99"/>
  </w:style>
  <w:style w:type="character" w:customStyle="1" w:styleId="WW8Num2z3">
    <w:name w:val="WW8Num2z3"/>
    <w:uiPriority w:val="99"/>
  </w:style>
  <w:style w:type="character" w:customStyle="1" w:styleId="WW8Num2z4">
    <w:name w:val="WW8Num2z4"/>
    <w:uiPriority w:val="99"/>
  </w:style>
  <w:style w:type="character" w:customStyle="1" w:styleId="WW8Num2z5">
    <w:name w:val="WW8Num2z5"/>
    <w:uiPriority w:val="99"/>
  </w:style>
  <w:style w:type="character" w:customStyle="1" w:styleId="WW8Num2z6">
    <w:name w:val="WW8Num2z6"/>
    <w:uiPriority w:val="99"/>
  </w:style>
  <w:style w:type="character" w:customStyle="1" w:styleId="WW8Num2z7">
    <w:name w:val="WW8Num2z7"/>
    <w:uiPriority w:val="99"/>
  </w:style>
  <w:style w:type="character" w:customStyle="1" w:styleId="WW8Num2z8">
    <w:name w:val="WW8Num2z8"/>
    <w:uiPriority w:val="99"/>
  </w:style>
  <w:style w:type="character" w:customStyle="1" w:styleId="WW8Num3z1">
    <w:name w:val="WW8Num3z1"/>
    <w:uiPriority w:val="99"/>
  </w:style>
  <w:style w:type="character" w:customStyle="1" w:styleId="WW8Num3z2">
    <w:name w:val="WW8Num3z2"/>
    <w:uiPriority w:val="99"/>
  </w:style>
  <w:style w:type="character" w:customStyle="1" w:styleId="WW8Num3z3">
    <w:name w:val="WW8Num3z3"/>
    <w:uiPriority w:val="99"/>
  </w:style>
  <w:style w:type="character" w:customStyle="1" w:styleId="WW8Num3z4">
    <w:name w:val="WW8Num3z4"/>
    <w:uiPriority w:val="99"/>
  </w:style>
  <w:style w:type="character" w:customStyle="1" w:styleId="WW8Num3z5">
    <w:name w:val="WW8Num3z5"/>
    <w:uiPriority w:val="99"/>
  </w:style>
  <w:style w:type="character" w:customStyle="1" w:styleId="WW8Num3z6">
    <w:name w:val="WW8Num3z6"/>
    <w:uiPriority w:val="99"/>
  </w:style>
  <w:style w:type="character" w:customStyle="1" w:styleId="WW8Num3z7">
    <w:name w:val="WW8Num3z7"/>
    <w:uiPriority w:val="99"/>
  </w:style>
  <w:style w:type="character" w:customStyle="1" w:styleId="WW8Num3z8">
    <w:name w:val="WW8Num3z8"/>
    <w:uiPriority w:val="99"/>
  </w:style>
  <w:style w:type="character" w:customStyle="1" w:styleId="WW8Num4z1">
    <w:name w:val="WW8Num4z1"/>
    <w:uiPriority w:val="99"/>
    <w:rPr>
      <w:rFonts w:ascii="Courier New" w:eastAsia="Times New Roman"/>
    </w:rPr>
  </w:style>
  <w:style w:type="character" w:customStyle="1" w:styleId="WW8Num4z2">
    <w:name w:val="WW8Num4z2"/>
    <w:uiPriority w:val="99"/>
    <w:rPr>
      <w:rFonts w:ascii="Wingdings" w:eastAsia="Times New Roman"/>
    </w:rPr>
  </w:style>
  <w:style w:type="character" w:customStyle="1" w:styleId="WW8Num4z3">
    <w:name w:val="WW8Num4z3"/>
    <w:uiPriority w:val="99"/>
    <w:rPr>
      <w:rFonts w:ascii="Symbol" w:eastAsia="Times New Roman"/>
    </w:rPr>
  </w:style>
  <w:style w:type="character" w:customStyle="1" w:styleId="WW8Num5z1">
    <w:name w:val="WW8Num5z1"/>
    <w:uiPriority w:val="99"/>
  </w:style>
  <w:style w:type="character" w:customStyle="1" w:styleId="WW8Num5z2">
    <w:name w:val="WW8Num5z2"/>
    <w:uiPriority w:val="99"/>
  </w:style>
  <w:style w:type="character" w:customStyle="1" w:styleId="WW8Num5z3">
    <w:name w:val="WW8Num5z3"/>
    <w:uiPriority w:val="99"/>
  </w:style>
  <w:style w:type="character" w:customStyle="1" w:styleId="WW8Num5z4">
    <w:name w:val="WW8Num5z4"/>
    <w:uiPriority w:val="99"/>
  </w:style>
  <w:style w:type="character" w:customStyle="1" w:styleId="WW8Num5z5">
    <w:name w:val="WW8Num5z5"/>
    <w:uiPriority w:val="99"/>
  </w:style>
  <w:style w:type="character" w:customStyle="1" w:styleId="WW8Num5z6">
    <w:name w:val="WW8Num5z6"/>
    <w:uiPriority w:val="99"/>
  </w:style>
  <w:style w:type="character" w:customStyle="1" w:styleId="WW8Num5z7">
    <w:name w:val="WW8Num5z7"/>
    <w:uiPriority w:val="99"/>
  </w:style>
  <w:style w:type="character" w:customStyle="1" w:styleId="WW8Num5z8">
    <w:name w:val="WW8Num5z8"/>
    <w:uiPriority w:val="99"/>
  </w:style>
  <w:style w:type="character" w:customStyle="1" w:styleId="WW8Num6z0">
    <w:name w:val="WW8Num6z0"/>
    <w:uiPriority w:val="99"/>
  </w:style>
  <w:style w:type="character" w:customStyle="1" w:styleId="WW8Num6z1">
    <w:name w:val="WW8Num6z1"/>
    <w:uiPriority w:val="99"/>
  </w:style>
  <w:style w:type="character" w:customStyle="1" w:styleId="WW8Num6z2">
    <w:name w:val="WW8Num6z2"/>
    <w:uiPriority w:val="99"/>
  </w:style>
  <w:style w:type="character" w:customStyle="1" w:styleId="WW8Num6z3">
    <w:name w:val="WW8Num6z3"/>
    <w:uiPriority w:val="99"/>
  </w:style>
  <w:style w:type="character" w:customStyle="1" w:styleId="WW8Num6z4">
    <w:name w:val="WW8Num6z4"/>
    <w:uiPriority w:val="99"/>
  </w:style>
  <w:style w:type="character" w:customStyle="1" w:styleId="WW8Num6z5">
    <w:name w:val="WW8Num6z5"/>
    <w:uiPriority w:val="99"/>
  </w:style>
  <w:style w:type="character" w:customStyle="1" w:styleId="WW8Num6z6">
    <w:name w:val="WW8Num6z6"/>
    <w:uiPriority w:val="99"/>
  </w:style>
  <w:style w:type="character" w:customStyle="1" w:styleId="WW8Num6z7">
    <w:name w:val="WW8Num6z7"/>
    <w:uiPriority w:val="99"/>
  </w:style>
  <w:style w:type="character" w:customStyle="1" w:styleId="WW8Num6z8">
    <w:name w:val="WW8Num6z8"/>
    <w:uiPriority w:val="99"/>
  </w:style>
  <w:style w:type="character" w:customStyle="1" w:styleId="WW8Num7z0">
    <w:name w:val="WW8Num7z0"/>
    <w:uiPriority w:val="99"/>
  </w:style>
  <w:style w:type="character" w:customStyle="1" w:styleId="WW8Num7z1">
    <w:name w:val="WW8Num7z1"/>
    <w:uiPriority w:val="99"/>
  </w:style>
  <w:style w:type="character" w:customStyle="1" w:styleId="WW8Num7z2">
    <w:name w:val="WW8Num7z2"/>
    <w:uiPriority w:val="99"/>
  </w:style>
  <w:style w:type="character" w:customStyle="1" w:styleId="WW8Num7z3">
    <w:name w:val="WW8Num7z3"/>
    <w:uiPriority w:val="99"/>
  </w:style>
  <w:style w:type="character" w:customStyle="1" w:styleId="WW8Num7z4">
    <w:name w:val="WW8Num7z4"/>
    <w:uiPriority w:val="99"/>
  </w:style>
  <w:style w:type="character" w:customStyle="1" w:styleId="WW8Num7z5">
    <w:name w:val="WW8Num7z5"/>
    <w:uiPriority w:val="99"/>
  </w:style>
  <w:style w:type="character" w:customStyle="1" w:styleId="WW8Num7z6">
    <w:name w:val="WW8Num7z6"/>
    <w:uiPriority w:val="99"/>
  </w:style>
  <w:style w:type="character" w:customStyle="1" w:styleId="WW8Num7z7">
    <w:name w:val="WW8Num7z7"/>
    <w:uiPriority w:val="99"/>
  </w:style>
  <w:style w:type="character" w:customStyle="1" w:styleId="WW8Num7z8">
    <w:name w:val="WW8Num7z8"/>
    <w:uiPriority w:val="99"/>
  </w:style>
  <w:style w:type="character" w:customStyle="1" w:styleId="WW8Num8z0">
    <w:name w:val="WW8Num8z0"/>
    <w:uiPriority w:val="99"/>
  </w:style>
  <w:style w:type="character" w:customStyle="1" w:styleId="WW8Num8z1">
    <w:name w:val="WW8Num8z1"/>
    <w:uiPriority w:val="99"/>
  </w:style>
  <w:style w:type="character" w:customStyle="1" w:styleId="WW8Num8z2">
    <w:name w:val="WW8Num8z2"/>
    <w:uiPriority w:val="99"/>
  </w:style>
  <w:style w:type="character" w:customStyle="1" w:styleId="WW8Num8z3">
    <w:name w:val="WW8Num8z3"/>
    <w:uiPriority w:val="99"/>
  </w:style>
  <w:style w:type="character" w:customStyle="1" w:styleId="WW8Num8z4">
    <w:name w:val="WW8Num8z4"/>
    <w:uiPriority w:val="99"/>
  </w:style>
  <w:style w:type="character" w:customStyle="1" w:styleId="WW8Num8z5">
    <w:name w:val="WW8Num8z5"/>
    <w:uiPriority w:val="99"/>
  </w:style>
  <w:style w:type="character" w:customStyle="1" w:styleId="WW8Num8z6">
    <w:name w:val="WW8Num8z6"/>
    <w:uiPriority w:val="99"/>
  </w:style>
  <w:style w:type="character" w:customStyle="1" w:styleId="WW8Num8z7">
    <w:name w:val="WW8Num8z7"/>
    <w:uiPriority w:val="99"/>
  </w:style>
  <w:style w:type="character" w:customStyle="1" w:styleId="WW8Num8z8">
    <w:name w:val="WW8Num8z8"/>
    <w:uiPriority w:val="99"/>
  </w:style>
  <w:style w:type="character" w:customStyle="1" w:styleId="WW8Num9z0">
    <w:name w:val="WW8Num9z0"/>
    <w:uiPriority w:val="99"/>
  </w:style>
  <w:style w:type="character" w:customStyle="1" w:styleId="WW8Num9z1">
    <w:name w:val="WW8Num9z1"/>
    <w:uiPriority w:val="99"/>
  </w:style>
  <w:style w:type="character" w:customStyle="1" w:styleId="WW8Num9z2">
    <w:name w:val="WW8Num9z2"/>
    <w:uiPriority w:val="99"/>
  </w:style>
  <w:style w:type="character" w:customStyle="1" w:styleId="WW8Num9z3">
    <w:name w:val="WW8Num9z3"/>
    <w:uiPriority w:val="99"/>
  </w:style>
  <w:style w:type="character" w:customStyle="1" w:styleId="WW8Num9z4">
    <w:name w:val="WW8Num9z4"/>
    <w:uiPriority w:val="99"/>
  </w:style>
  <w:style w:type="character" w:customStyle="1" w:styleId="WW8Num9z5">
    <w:name w:val="WW8Num9z5"/>
    <w:uiPriority w:val="99"/>
  </w:style>
  <w:style w:type="character" w:customStyle="1" w:styleId="WW8Num9z6">
    <w:name w:val="WW8Num9z6"/>
    <w:uiPriority w:val="99"/>
  </w:style>
  <w:style w:type="character" w:customStyle="1" w:styleId="WW8Num9z7">
    <w:name w:val="WW8Num9z7"/>
    <w:uiPriority w:val="99"/>
  </w:style>
  <w:style w:type="character" w:customStyle="1" w:styleId="WW8Num9z8">
    <w:name w:val="WW8Num9z8"/>
    <w:uiPriority w:val="99"/>
  </w:style>
  <w:style w:type="character" w:customStyle="1" w:styleId="WW8Num10z0">
    <w:name w:val="WW8Num10z0"/>
    <w:uiPriority w:val="99"/>
    <w:rPr>
      <w:rFonts w:ascii="Symbol" w:eastAsia="Times New Roman"/>
      <w:sz w:val="20"/>
    </w:rPr>
  </w:style>
  <w:style w:type="character" w:customStyle="1" w:styleId="WW8Num10z1">
    <w:name w:val="WW8Num10z1"/>
    <w:uiPriority w:val="99"/>
    <w:rPr>
      <w:rFonts w:ascii="Courier New" w:eastAsia="Times New Roman"/>
      <w:sz w:val="20"/>
    </w:rPr>
  </w:style>
  <w:style w:type="character" w:customStyle="1" w:styleId="WW8Num10z2">
    <w:name w:val="WW8Num10z2"/>
    <w:uiPriority w:val="99"/>
    <w:rPr>
      <w:rFonts w:ascii="Wingdings" w:eastAsia="Times New Roman"/>
      <w:sz w:val="20"/>
    </w:rPr>
  </w:style>
  <w:style w:type="character" w:customStyle="1" w:styleId="WW8Num11z0">
    <w:name w:val="WW8Num11z0"/>
    <w:uiPriority w:val="99"/>
  </w:style>
  <w:style w:type="character" w:customStyle="1" w:styleId="WW8Num11z1">
    <w:name w:val="WW8Num11z1"/>
    <w:uiPriority w:val="99"/>
  </w:style>
  <w:style w:type="character" w:customStyle="1" w:styleId="WW8Num11z2">
    <w:name w:val="WW8Num11z2"/>
    <w:uiPriority w:val="99"/>
  </w:style>
  <w:style w:type="character" w:customStyle="1" w:styleId="WW8Num11z3">
    <w:name w:val="WW8Num11z3"/>
    <w:uiPriority w:val="99"/>
  </w:style>
  <w:style w:type="character" w:customStyle="1" w:styleId="WW8Num11z4">
    <w:name w:val="WW8Num11z4"/>
    <w:uiPriority w:val="99"/>
  </w:style>
  <w:style w:type="character" w:customStyle="1" w:styleId="WW8Num11z5">
    <w:name w:val="WW8Num11z5"/>
    <w:uiPriority w:val="99"/>
  </w:style>
  <w:style w:type="character" w:customStyle="1" w:styleId="WW8Num11z6">
    <w:name w:val="WW8Num11z6"/>
    <w:uiPriority w:val="99"/>
  </w:style>
  <w:style w:type="character" w:customStyle="1" w:styleId="WW8Num11z7">
    <w:name w:val="WW8Num11z7"/>
    <w:uiPriority w:val="99"/>
  </w:style>
  <w:style w:type="character" w:customStyle="1" w:styleId="WW8Num11z8">
    <w:name w:val="WW8Num11z8"/>
    <w:uiPriority w:val="99"/>
  </w:style>
  <w:style w:type="character" w:customStyle="1" w:styleId="WW8Num12z0">
    <w:name w:val="WW8Num12z0"/>
    <w:uiPriority w:val="99"/>
  </w:style>
  <w:style w:type="character" w:customStyle="1" w:styleId="WW8Num12z1">
    <w:name w:val="WW8Num12z1"/>
    <w:uiPriority w:val="99"/>
  </w:style>
  <w:style w:type="character" w:customStyle="1" w:styleId="WW8Num12z2">
    <w:name w:val="WW8Num12z2"/>
    <w:uiPriority w:val="99"/>
  </w:style>
  <w:style w:type="character" w:customStyle="1" w:styleId="WW8Num12z3">
    <w:name w:val="WW8Num12z3"/>
    <w:uiPriority w:val="99"/>
  </w:style>
  <w:style w:type="character" w:customStyle="1" w:styleId="WW8Num12z4">
    <w:name w:val="WW8Num12z4"/>
    <w:uiPriority w:val="99"/>
  </w:style>
  <w:style w:type="character" w:customStyle="1" w:styleId="WW8Num12z5">
    <w:name w:val="WW8Num12z5"/>
    <w:uiPriority w:val="99"/>
  </w:style>
  <w:style w:type="character" w:customStyle="1" w:styleId="WW8Num12z6">
    <w:name w:val="WW8Num12z6"/>
    <w:uiPriority w:val="99"/>
  </w:style>
  <w:style w:type="character" w:customStyle="1" w:styleId="WW8Num12z7">
    <w:name w:val="WW8Num12z7"/>
    <w:uiPriority w:val="99"/>
  </w:style>
  <w:style w:type="character" w:customStyle="1" w:styleId="WW8Num12z8">
    <w:name w:val="WW8Num12z8"/>
    <w:uiPriority w:val="99"/>
  </w:style>
  <w:style w:type="character" w:customStyle="1" w:styleId="WW8Num13z0">
    <w:name w:val="WW8Num13z0"/>
    <w:uiPriority w:val="99"/>
  </w:style>
  <w:style w:type="character" w:customStyle="1" w:styleId="WW8Num14z0">
    <w:name w:val="WW8Num14z0"/>
    <w:uiPriority w:val="99"/>
  </w:style>
  <w:style w:type="character" w:customStyle="1" w:styleId="WW8Num15z0">
    <w:name w:val="WW8Num15z0"/>
    <w:uiPriority w:val="99"/>
  </w:style>
  <w:style w:type="character" w:customStyle="1" w:styleId="WW8Num16z0">
    <w:name w:val="WW8Num16z0"/>
    <w:uiPriority w:val="99"/>
    <w:rPr>
      <w:rFonts w:ascii="Symbol" w:eastAsia="Times New Roman"/>
      <w:sz w:val="20"/>
    </w:rPr>
  </w:style>
  <w:style w:type="character" w:customStyle="1" w:styleId="WW8Num16z1">
    <w:name w:val="WW8Num16z1"/>
    <w:uiPriority w:val="99"/>
    <w:rPr>
      <w:rFonts w:ascii="Courier New" w:eastAsia="Times New Roman"/>
      <w:sz w:val="20"/>
    </w:rPr>
  </w:style>
  <w:style w:type="character" w:customStyle="1" w:styleId="WW8Num16z2">
    <w:name w:val="WW8Num16z2"/>
    <w:uiPriority w:val="99"/>
    <w:rPr>
      <w:rFonts w:ascii="Wingdings" w:eastAsia="Times New Roman"/>
      <w:sz w:val="20"/>
    </w:rPr>
  </w:style>
  <w:style w:type="character" w:customStyle="1" w:styleId="WW8Num17z0">
    <w:name w:val="WW8Num17z0"/>
    <w:uiPriority w:val="99"/>
  </w:style>
  <w:style w:type="character" w:customStyle="1" w:styleId="WW8Num18z0">
    <w:name w:val="WW8Num18z0"/>
    <w:uiPriority w:val="99"/>
  </w:style>
  <w:style w:type="character" w:customStyle="1" w:styleId="WW8Num18z1">
    <w:name w:val="WW8Num18z1"/>
    <w:uiPriority w:val="99"/>
  </w:style>
  <w:style w:type="character" w:customStyle="1" w:styleId="WW8Num18z2">
    <w:name w:val="WW8Num18z2"/>
    <w:uiPriority w:val="99"/>
  </w:style>
  <w:style w:type="character" w:customStyle="1" w:styleId="WW8Num18z3">
    <w:name w:val="WW8Num18z3"/>
    <w:uiPriority w:val="99"/>
  </w:style>
  <w:style w:type="character" w:customStyle="1" w:styleId="WW8Num18z4">
    <w:name w:val="WW8Num18z4"/>
    <w:uiPriority w:val="99"/>
  </w:style>
  <w:style w:type="character" w:customStyle="1" w:styleId="WW8Num18z5">
    <w:name w:val="WW8Num18z5"/>
    <w:uiPriority w:val="99"/>
  </w:style>
  <w:style w:type="character" w:customStyle="1" w:styleId="WW8Num18z6">
    <w:name w:val="WW8Num18z6"/>
    <w:uiPriority w:val="99"/>
  </w:style>
  <w:style w:type="character" w:customStyle="1" w:styleId="WW8Num18z7">
    <w:name w:val="WW8Num18z7"/>
    <w:uiPriority w:val="99"/>
  </w:style>
  <w:style w:type="character" w:customStyle="1" w:styleId="WW8Num18z8">
    <w:name w:val="WW8Num18z8"/>
    <w:uiPriority w:val="99"/>
  </w:style>
  <w:style w:type="character" w:customStyle="1" w:styleId="WW8Num19z0">
    <w:name w:val="WW8Num19z0"/>
    <w:uiPriority w:val="99"/>
  </w:style>
  <w:style w:type="character" w:customStyle="1" w:styleId="WW8Num19z1">
    <w:name w:val="WW8Num19z1"/>
    <w:uiPriority w:val="99"/>
  </w:style>
  <w:style w:type="character" w:customStyle="1" w:styleId="WW8Num19z2">
    <w:name w:val="WW8Num19z2"/>
    <w:uiPriority w:val="99"/>
  </w:style>
  <w:style w:type="character" w:customStyle="1" w:styleId="WW8Num19z3">
    <w:name w:val="WW8Num19z3"/>
    <w:uiPriority w:val="99"/>
  </w:style>
  <w:style w:type="character" w:customStyle="1" w:styleId="WW8Num19z4">
    <w:name w:val="WW8Num19z4"/>
    <w:uiPriority w:val="99"/>
  </w:style>
  <w:style w:type="character" w:customStyle="1" w:styleId="WW8Num19z5">
    <w:name w:val="WW8Num19z5"/>
    <w:uiPriority w:val="99"/>
  </w:style>
  <w:style w:type="character" w:customStyle="1" w:styleId="WW8Num19z6">
    <w:name w:val="WW8Num19z6"/>
    <w:uiPriority w:val="99"/>
  </w:style>
  <w:style w:type="character" w:customStyle="1" w:styleId="WW8Num19z7">
    <w:name w:val="WW8Num19z7"/>
    <w:uiPriority w:val="99"/>
  </w:style>
  <w:style w:type="character" w:customStyle="1" w:styleId="WW8Num19z8">
    <w:name w:val="WW8Num19z8"/>
    <w:uiPriority w:val="99"/>
  </w:style>
  <w:style w:type="character" w:customStyle="1" w:styleId="WW8Num20z0">
    <w:name w:val="WW8Num20z0"/>
    <w:uiPriority w:val="99"/>
  </w:style>
  <w:style w:type="character" w:customStyle="1" w:styleId="WW8Num20z1">
    <w:name w:val="WW8Num20z1"/>
    <w:uiPriority w:val="99"/>
  </w:style>
  <w:style w:type="character" w:customStyle="1" w:styleId="WW8Num20z2">
    <w:name w:val="WW8Num20z2"/>
    <w:uiPriority w:val="99"/>
  </w:style>
  <w:style w:type="character" w:customStyle="1" w:styleId="WW8Num20z3">
    <w:name w:val="WW8Num20z3"/>
    <w:uiPriority w:val="99"/>
  </w:style>
  <w:style w:type="character" w:customStyle="1" w:styleId="WW8Num20z4">
    <w:name w:val="WW8Num20z4"/>
    <w:uiPriority w:val="99"/>
  </w:style>
  <w:style w:type="character" w:customStyle="1" w:styleId="WW8Num20z5">
    <w:name w:val="WW8Num20z5"/>
    <w:uiPriority w:val="99"/>
  </w:style>
  <w:style w:type="character" w:customStyle="1" w:styleId="WW8Num20z6">
    <w:name w:val="WW8Num20z6"/>
    <w:uiPriority w:val="99"/>
  </w:style>
  <w:style w:type="character" w:customStyle="1" w:styleId="WW8Num20z7">
    <w:name w:val="WW8Num20z7"/>
    <w:uiPriority w:val="99"/>
  </w:style>
  <w:style w:type="character" w:customStyle="1" w:styleId="WW8Num20z8">
    <w:name w:val="WW8Num20z8"/>
    <w:uiPriority w:val="99"/>
  </w:style>
  <w:style w:type="character" w:customStyle="1" w:styleId="WW8Num21z0">
    <w:name w:val="WW8Num21z0"/>
    <w:uiPriority w:val="99"/>
  </w:style>
  <w:style w:type="character" w:customStyle="1" w:styleId="WW8Num21z1">
    <w:name w:val="WW8Num21z1"/>
    <w:uiPriority w:val="99"/>
  </w:style>
  <w:style w:type="character" w:customStyle="1" w:styleId="WW8Num21z2">
    <w:name w:val="WW8Num21z2"/>
    <w:uiPriority w:val="99"/>
  </w:style>
  <w:style w:type="character" w:customStyle="1" w:styleId="WW8Num21z3">
    <w:name w:val="WW8Num21z3"/>
    <w:uiPriority w:val="99"/>
  </w:style>
  <w:style w:type="character" w:customStyle="1" w:styleId="WW8Num21z4">
    <w:name w:val="WW8Num21z4"/>
    <w:uiPriority w:val="99"/>
  </w:style>
  <w:style w:type="character" w:customStyle="1" w:styleId="WW8Num21z5">
    <w:name w:val="WW8Num21z5"/>
    <w:uiPriority w:val="99"/>
  </w:style>
  <w:style w:type="character" w:customStyle="1" w:styleId="WW8Num21z6">
    <w:name w:val="WW8Num21z6"/>
    <w:uiPriority w:val="99"/>
  </w:style>
  <w:style w:type="character" w:customStyle="1" w:styleId="WW8Num21z7">
    <w:name w:val="WW8Num21z7"/>
    <w:uiPriority w:val="99"/>
  </w:style>
  <w:style w:type="character" w:customStyle="1" w:styleId="WW8Num21z8">
    <w:name w:val="WW8Num21z8"/>
    <w:uiPriority w:val="99"/>
  </w:style>
  <w:style w:type="character" w:customStyle="1" w:styleId="WW8Num22z0">
    <w:name w:val="WW8Num22z0"/>
    <w:uiPriority w:val="99"/>
  </w:style>
  <w:style w:type="character" w:customStyle="1" w:styleId="WW8Num22z1">
    <w:name w:val="WW8Num22z1"/>
    <w:uiPriority w:val="99"/>
  </w:style>
  <w:style w:type="character" w:customStyle="1" w:styleId="WW8Num22z2">
    <w:name w:val="WW8Num22z2"/>
    <w:uiPriority w:val="99"/>
  </w:style>
  <w:style w:type="character" w:customStyle="1" w:styleId="WW8Num22z3">
    <w:name w:val="WW8Num22z3"/>
    <w:uiPriority w:val="99"/>
  </w:style>
  <w:style w:type="character" w:customStyle="1" w:styleId="WW8Num22z4">
    <w:name w:val="WW8Num22z4"/>
    <w:uiPriority w:val="99"/>
  </w:style>
  <w:style w:type="character" w:customStyle="1" w:styleId="WW8Num22z5">
    <w:name w:val="WW8Num22z5"/>
    <w:uiPriority w:val="99"/>
  </w:style>
  <w:style w:type="character" w:customStyle="1" w:styleId="WW8Num22z6">
    <w:name w:val="WW8Num22z6"/>
    <w:uiPriority w:val="99"/>
  </w:style>
  <w:style w:type="character" w:customStyle="1" w:styleId="WW8Num22z7">
    <w:name w:val="WW8Num22z7"/>
    <w:uiPriority w:val="99"/>
  </w:style>
  <w:style w:type="character" w:customStyle="1" w:styleId="WW8Num22z8">
    <w:name w:val="WW8Num22z8"/>
    <w:uiPriority w:val="99"/>
  </w:style>
  <w:style w:type="character" w:customStyle="1" w:styleId="WW8Num23z0">
    <w:name w:val="WW8Num23z0"/>
    <w:uiPriority w:val="99"/>
  </w:style>
  <w:style w:type="character" w:customStyle="1" w:styleId="WW8Num23z1">
    <w:name w:val="WW8Num23z1"/>
    <w:uiPriority w:val="99"/>
  </w:style>
  <w:style w:type="character" w:customStyle="1" w:styleId="WW8Num23z2">
    <w:name w:val="WW8Num23z2"/>
    <w:uiPriority w:val="99"/>
  </w:style>
  <w:style w:type="character" w:customStyle="1" w:styleId="WW8Num23z3">
    <w:name w:val="WW8Num23z3"/>
    <w:uiPriority w:val="99"/>
  </w:style>
  <w:style w:type="character" w:customStyle="1" w:styleId="WW8Num23z4">
    <w:name w:val="WW8Num23z4"/>
    <w:uiPriority w:val="99"/>
  </w:style>
  <w:style w:type="character" w:customStyle="1" w:styleId="WW8Num23z5">
    <w:name w:val="WW8Num23z5"/>
    <w:uiPriority w:val="99"/>
  </w:style>
  <w:style w:type="character" w:customStyle="1" w:styleId="WW8Num23z6">
    <w:name w:val="WW8Num23z6"/>
    <w:uiPriority w:val="99"/>
  </w:style>
  <w:style w:type="character" w:customStyle="1" w:styleId="WW8Num23z7">
    <w:name w:val="WW8Num23z7"/>
    <w:uiPriority w:val="99"/>
  </w:style>
  <w:style w:type="character" w:customStyle="1" w:styleId="WW8Num23z8">
    <w:name w:val="WW8Num23z8"/>
    <w:uiPriority w:val="99"/>
  </w:style>
  <w:style w:type="character" w:customStyle="1" w:styleId="WW8Num24z0">
    <w:name w:val="WW8Num24z0"/>
    <w:uiPriority w:val="99"/>
    <w:rPr>
      <w:rFonts w:ascii="Symbol" w:eastAsia="Times New Roman"/>
    </w:rPr>
  </w:style>
  <w:style w:type="character" w:customStyle="1" w:styleId="WW8Num24z1">
    <w:name w:val="WW8Num24z1"/>
    <w:uiPriority w:val="99"/>
    <w:rPr>
      <w:rFonts w:ascii="Courier New" w:eastAsia="Times New Roman"/>
    </w:rPr>
  </w:style>
  <w:style w:type="character" w:customStyle="1" w:styleId="WW8Num24z2">
    <w:name w:val="WW8Num24z2"/>
    <w:uiPriority w:val="99"/>
    <w:rPr>
      <w:rFonts w:ascii="Wingdings" w:eastAsia="Times New Roman"/>
    </w:rPr>
  </w:style>
  <w:style w:type="character" w:customStyle="1" w:styleId="WW8Num24z3">
    <w:name w:val="WW8Num24z3"/>
    <w:uiPriority w:val="99"/>
    <w:rPr>
      <w:rFonts w:ascii="Symbol" w:eastAsia="Times New Roman"/>
    </w:rPr>
  </w:style>
  <w:style w:type="character" w:customStyle="1" w:styleId="WW8Num25z0">
    <w:name w:val="WW8Num25z0"/>
    <w:uiPriority w:val="99"/>
  </w:style>
  <w:style w:type="character" w:customStyle="1" w:styleId="WW8Num25z1">
    <w:name w:val="WW8Num25z1"/>
    <w:uiPriority w:val="99"/>
  </w:style>
  <w:style w:type="character" w:customStyle="1" w:styleId="WW8Num25z2">
    <w:name w:val="WW8Num25z2"/>
    <w:uiPriority w:val="99"/>
  </w:style>
  <w:style w:type="character" w:customStyle="1" w:styleId="WW8Num25z3">
    <w:name w:val="WW8Num25z3"/>
    <w:uiPriority w:val="99"/>
  </w:style>
  <w:style w:type="character" w:customStyle="1" w:styleId="WW8Num25z4">
    <w:name w:val="WW8Num25z4"/>
    <w:uiPriority w:val="99"/>
  </w:style>
  <w:style w:type="character" w:customStyle="1" w:styleId="WW8Num25z5">
    <w:name w:val="WW8Num25z5"/>
    <w:uiPriority w:val="99"/>
  </w:style>
  <w:style w:type="character" w:customStyle="1" w:styleId="WW8Num25z6">
    <w:name w:val="WW8Num25z6"/>
    <w:uiPriority w:val="99"/>
  </w:style>
  <w:style w:type="character" w:customStyle="1" w:styleId="WW8Num25z7">
    <w:name w:val="WW8Num25z7"/>
    <w:uiPriority w:val="99"/>
  </w:style>
  <w:style w:type="character" w:customStyle="1" w:styleId="WW8Num25z8">
    <w:name w:val="WW8Num25z8"/>
    <w:uiPriority w:val="99"/>
  </w:style>
  <w:style w:type="character" w:customStyle="1" w:styleId="WW8Num26z0">
    <w:name w:val="WW8Num26z0"/>
    <w:uiPriority w:val="99"/>
  </w:style>
  <w:style w:type="character" w:customStyle="1" w:styleId="WW8Num26z1">
    <w:name w:val="WW8Num26z1"/>
    <w:uiPriority w:val="99"/>
  </w:style>
  <w:style w:type="character" w:customStyle="1" w:styleId="WW8Num26z2">
    <w:name w:val="WW8Num26z2"/>
    <w:uiPriority w:val="99"/>
  </w:style>
  <w:style w:type="character" w:customStyle="1" w:styleId="WW8Num26z3">
    <w:name w:val="WW8Num26z3"/>
    <w:uiPriority w:val="99"/>
  </w:style>
  <w:style w:type="character" w:customStyle="1" w:styleId="WW8Num26z4">
    <w:name w:val="WW8Num26z4"/>
    <w:uiPriority w:val="99"/>
  </w:style>
  <w:style w:type="character" w:customStyle="1" w:styleId="WW8Num26z5">
    <w:name w:val="WW8Num26z5"/>
    <w:uiPriority w:val="99"/>
  </w:style>
  <w:style w:type="character" w:customStyle="1" w:styleId="WW8Num26z6">
    <w:name w:val="WW8Num26z6"/>
    <w:uiPriority w:val="99"/>
  </w:style>
  <w:style w:type="character" w:customStyle="1" w:styleId="WW8Num26z7">
    <w:name w:val="WW8Num26z7"/>
    <w:uiPriority w:val="99"/>
  </w:style>
  <w:style w:type="character" w:customStyle="1" w:styleId="WW8Num26z8">
    <w:name w:val="WW8Num26z8"/>
    <w:uiPriority w:val="99"/>
  </w:style>
  <w:style w:type="character" w:customStyle="1" w:styleId="WW8Num27z0">
    <w:name w:val="WW8Num27z0"/>
    <w:uiPriority w:val="99"/>
  </w:style>
  <w:style w:type="character" w:customStyle="1" w:styleId="WW8Num27z1">
    <w:name w:val="WW8Num27z1"/>
    <w:uiPriority w:val="99"/>
  </w:style>
  <w:style w:type="character" w:customStyle="1" w:styleId="WW8Num27z2">
    <w:name w:val="WW8Num27z2"/>
    <w:uiPriority w:val="99"/>
  </w:style>
  <w:style w:type="character" w:customStyle="1" w:styleId="WW8Num27z3">
    <w:name w:val="WW8Num27z3"/>
    <w:uiPriority w:val="99"/>
  </w:style>
  <w:style w:type="character" w:customStyle="1" w:styleId="WW8Num27z4">
    <w:name w:val="WW8Num27z4"/>
    <w:uiPriority w:val="99"/>
  </w:style>
  <w:style w:type="character" w:customStyle="1" w:styleId="WW8Num27z5">
    <w:name w:val="WW8Num27z5"/>
    <w:uiPriority w:val="99"/>
  </w:style>
  <w:style w:type="character" w:customStyle="1" w:styleId="WW8Num27z6">
    <w:name w:val="WW8Num27z6"/>
    <w:uiPriority w:val="99"/>
  </w:style>
  <w:style w:type="character" w:customStyle="1" w:styleId="WW8Num27z7">
    <w:name w:val="WW8Num27z7"/>
    <w:uiPriority w:val="99"/>
  </w:style>
  <w:style w:type="character" w:customStyle="1" w:styleId="WW8Num27z8">
    <w:name w:val="WW8Num27z8"/>
    <w:uiPriority w:val="99"/>
  </w:style>
  <w:style w:type="character" w:customStyle="1" w:styleId="WW8Num28z0">
    <w:name w:val="WW8Num28z0"/>
    <w:uiPriority w:val="99"/>
  </w:style>
  <w:style w:type="character" w:customStyle="1" w:styleId="WW8Num28z1">
    <w:name w:val="WW8Num28z1"/>
    <w:uiPriority w:val="99"/>
  </w:style>
  <w:style w:type="character" w:customStyle="1" w:styleId="WW8Num28z2">
    <w:name w:val="WW8Num28z2"/>
    <w:uiPriority w:val="99"/>
  </w:style>
  <w:style w:type="character" w:customStyle="1" w:styleId="WW8Num28z3">
    <w:name w:val="WW8Num28z3"/>
    <w:uiPriority w:val="99"/>
  </w:style>
  <w:style w:type="character" w:customStyle="1" w:styleId="WW8Num28z4">
    <w:name w:val="WW8Num28z4"/>
    <w:uiPriority w:val="99"/>
  </w:style>
  <w:style w:type="character" w:customStyle="1" w:styleId="WW8Num28z5">
    <w:name w:val="WW8Num28z5"/>
    <w:uiPriority w:val="99"/>
  </w:style>
  <w:style w:type="character" w:customStyle="1" w:styleId="WW8Num28z6">
    <w:name w:val="WW8Num28z6"/>
    <w:uiPriority w:val="99"/>
  </w:style>
  <w:style w:type="character" w:customStyle="1" w:styleId="WW8Num28z7">
    <w:name w:val="WW8Num28z7"/>
    <w:uiPriority w:val="99"/>
  </w:style>
  <w:style w:type="character" w:customStyle="1" w:styleId="WW8Num28z8">
    <w:name w:val="WW8Num28z8"/>
    <w:uiPriority w:val="99"/>
  </w:style>
  <w:style w:type="character" w:customStyle="1" w:styleId="WW8Num29z0">
    <w:name w:val="WW8Num29z0"/>
    <w:uiPriority w:val="99"/>
    <w:rPr>
      <w:rFonts w:ascii="Symbol" w:eastAsia="Times New Roman"/>
    </w:rPr>
  </w:style>
  <w:style w:type="character" w:customStyle="1" w:styleId="WW8Num29z1">
    <w:name w:val="WW8Num29z1"/>
    <w:uiPriority w:val="99"/>
    <w:rPr>
      <w:rFonts w:ascii="Courier New" w:eastAsia="Times New Roman"/>
    </w:rPr>
  </w:style>
  <w:style w:type="character" w:customStyle="1" w:styleId="WW8Num29z2">
    <w:name w:val="WW8Num29z2"/>
    <w:uiPriority w:val="99"/>
    <w:rPr>
      <w:rFonts w:ascii="Wingdings" w:eastAsia="Times New Roman"/>
    </w:rPr>
  </w:style>
  <w:style w:type="character" w:customStyle="1" w:styleId="WW8Num29z3">
    <w:name w:val="WW8Num29z3"/>
    <w:uiPriority w:val="99"/>
    <w:rPr>
      <w:rFonts w:ascii="Symbol" w:eastAsia="Times New Roman"/>
    </w:rPr>
  </w:style>
  <w:style w:type="character" w:customStyle="1" w:styleId="WW8Num30z0">
    <w:name w:val="WW8Num30z0"/>
    <w:uiPriority w:val="99"/>
  </w:style>
  <w:style w:type="character" w:customStyle="1" w:styleId="WW8Num31z0">
    <w:name w:val="WW8Num31z0"/>
    <w:uiPriority w:val="99"/>
    <w:rPr>
      <w:rFonts w:ascii="Symbol" w:eastAsia="Times New Roman" w:hAnsi="Calibri"/>
    </w:rPr>
  </w:style>
  <w:style w:type="character" w:customStyle="1" w:styleId="WW8Num31z1">
    <w:name w:val="WW8Num31z1"/>
    <w:uiPriority w:val="99"/>
    <w:rPr>
      <w:rFonts w:ascii="Courier New" w:eastAsia="Times New Roman"/>
    </w:rPr>
  </w:style>
  <w:style w:type="character" w:customStyle="1" w:styleId="WW8Num31z2">
    <w:name w:val="WW8Num31z2"/>
    <w:uiPriority w:val="99"/>
    <w:rPr>
      <w:rFonts w:ascii="Wingdings" w:eastAsia="Times New Roman"/>
    </w:rPr>
  </w:style>
  <w:style w:type="character" w:customStyle="1" w:styleId="WW8Num31z3">
    <w:name w:val="WW8Num31z3"/>
    <w:uiPriority w:val="99"/>
    <w:rPr>
      <w:rFonts w:ascii="Symbol" w:eastAsia="Times New Roman"/>
    </w:rPr>
  </w:style>
  <w:style w:type="character" w:customStyle="1" w:styleId="WW8Num32z0">
    <w:name w:val="WW8Num32z0"/>
    <w:uiPriority w:val="99"/>
    <w:rPr>
      <w:sz w:val="22"/>
    </w:rPr>
  </w:style>
  <w:style w:type="character" w:customStyle="1" w:styleId="WW8Num32z1">
    <w:name w:val="WW8Num32z1"/>
    <w:uiPriority w:val="99"/>
  </w:style>
  <w:style w:type="character" w:customStyle="1" w:styleId="WW8Num32z2">
    <w:name w:val="WW8Num32z2"/>
    <w:uiPriority w:val="99"/>
  </w:style>
  <w:style w:type="character" w:customStyle="1" w:styleId="WW8Num32z3">
    <w:name w:val="WW8Num32z3"/>
    <w:uiPriority w:val="99"/>
  </w:style>
  <w:style w:type="character" w:customStyle="1" w:styleId="WW8Num32z4">
    <w:name w:val="WW8Num32z4"/>
    <w:uiPriority w:val="99"/>
  </w:style>
  <w:style w:type="character" w:customStyle="1" w:styleId="WW8Num32z5">
    <w:name w:val="WW8Num32z5"/>
    <w:uiPriority w:val="99"/>
  </w:style>
  <w:style w:type="character" w:customStyle="1" w:styleId="WW8Num32z6">
    <w:name w:val="WW8Num32z6"/>
    <w:uiPriority w:val="99"/>
  </w:style>
  <w:style w:type="character" w:customStyle="1" w:styleId="WW8Num32z7">
    <w:name w:val="WW8Num32z7"/>
    <w:uiPriority w:val="99"/>
  </w:style>
  <w:style w:type="character" w:customStyle="1" w:styleId="WW8Num32z8">
    <w:name w:val="WW8Num32z8"/>
    <w:uiPriority w:val="99"/>
  </w:style>
  <w:style w:type="character" w:customStyle="1" w:styleId="WW8Num33z0">
    <w:name w:val="WW8Num33z0"/>
    <w:uiPriority w:val="99"/>
  </w:style>
  <w:style w:type="character" w:customStyle="1" w:styleId="WW8Num33z1">
    <w:name w:val="WW8Num33z1"/>
    <w:uiPriority w:val="99"/>
  </w:style>
  <w:style w:type="character" w:customStyle="1" w:styleId="WW8Num33z2">
    <w:name w:val="WW8Num33z2"/>
    <w:uiPriority w:val="99"/>
  </w:style>
  <w:style w:type="character" w:customStyle="1" w:styleId="WW8Num33z3">
    <w:name w:val="WW8Num33z3"/>
    <w:uiPriority w:val="99"/>
  </w:style>
  <w:style w:type="character" w:customStyle="1" w:styleId="WW8Num33z4">
    <w:name w:val="WW8Num33z4"/>
    <w:uiPriority w:val="99"/>
  </w:style>
  <w:style w:type="character" w:customStyle="1" w:styleId="WW8Num33z5">
    <w:name w:val="WW8Num33z5"/>
    <w:uiPriority w:val="99"/>
  </w:style>
  <w:style w:type="character" w:customStyle="1" w:styleId="WW8Num33z6">
    <w:name w:val="WW8Num33z6"/>
    <w:uiPriority w:val="99"/>
  </w:style>
  <w:style w:type="character" w:customStyle="1" w:styleId="WW8Num33z7">
    <w:name w:val="WW8Num33z7"/>
    <w:uiPriority w:val="99"/>
  </w:style>
  <w:style w:type="character" w:customStyle="1" w:styleId="WW8Num33z8">
    <w:name w:val="WW8Num33z8"/>
    <w:uiPriority w:val="99"/>
  </w:style>
  <w:style w:type="character" w:customStyle="1" w:styleId="WW8Num34z0">
    <w:name w:val="WW8Num34z0"/>
    <w:uiPriority w:val="99"/>
  </w:style>
  <w:style w:type="character" w:customStyle="1" w:styleId="WW8Num34z1">
    <w:name w:val="WW8Num34z1"/>
    <w:uiPriority w:val="99"/>
  </w:style>
  <w:style w:type="character" w:customStyle="1" w:styleId="WW8Num34z2">
    <w:name w:val="WW8Num34z2"/>
    <w:uiPriority w:val="99"/>
  </w:style>
  <w:style w:type="character" w:customStyle="1" w:styleId="WW8Num34z3">
    <w:name w:val="WW8Num34z3"/>
    <w:uiPriority w:val="99"/>
  </w:style>
  <w:style w:type="character" w:customStyle="1" w:styleId="WW8Num34z4">
    <w:name w:val="WW8Num34z4"/>
    <w:uiPriority w:val="99"/>
  </w:style>
  <w:style w:type="character" w:customStyle="1" w:styleId="WW8Num34z5">
    <w:name w:val="WW8Num34z5"/>
    <w:uiPriority w:val="99"/>
  </w:style>
  <w:style w:type="character" w:customStyle="1" w:styleId="WW8Num34z6">
    <w:name w:val="WW8Num34z6"/>
    <w:uiPriority w:val="99"/>
  </w:style>
  <w:style w:type="character" w:customStyle="1" w:styleId="WW8Num34z7">
    <w:name w:val="WW8Num34z7"/>
    <w:uiPriority w:val="99"/>
  </w:style>
  <w:style w:type="character" w:customStyle="1" w:styleId="WW8Num34z8">
    <w:name w:val="WW8Num34z8"/>
    <w:uiPriority w:val="99"/>
  </w:style>
  <w:style w:type="character" w:customStyle="1" w:styleId="WW8Num35z0">
    <w:name w:val="WW8Num35z0"/>
    <w:uiPriority w:val="99"/>
  </w:style>
  <w:style w:type="character" w:customStyle="1" w:styleId="WW8Num35z1">
    <w:name w:val="WW8Num35z1"/>
    <w:uiPriority w:val="99"/>
  </w:style>
  <w:style w:type="character" w:customStyle="1" w:styleId="WW8Num35z2">
    <w:name w:val="WW8Num35z2"/>
    <w:uiPriority w:val="99"/>
  </w:style>
  <w:style w:type="character" w:customStyle="1" w:styleId="WW8Num35z3">
    <w:name w:val="WW8Num35z3"/>
    <w:uiPriority w:val="99"/>
  </w:style>
  <w:style w:type="character" w:customStyle="1" w:styleId="WW8Num35z4">
    <w:name w:val="WW8Num35z4"/>
    <w:uiPriority w:val="99"/>
  </w:style>
  <w:style w:type="character" w:customStyle="1" w:styleId="WW8Num35z5">
    <w:name w:val="WW8Num35z5"/>
    <w:uiPriority w:val="99"/>
  </w:style>
  <w:style w:type="character" w:customStyle="1" w:styleId="WW8Num35z6">
    <w:name w:val="WW8Num35z6"/>
    <w:uiPriority w:val="99"/>
  </w:style>
  <w:style w:type="character" w:customStyle="1" w:styleId="WW8Num35z7">
    <w:name w:val="WW8Num35z7"/>
    <w:uiPriority w:val="99"/>
  </w:style>
  <w:style w:type="character" w:customStyle="1" w:styleId="WW8Num35z8">
    <w:name w:val="WW8Num35z8"/>
    <w:uiPriority w:val="99"/>
  </w:style>
  <w:style w:type="character" w:customStyle="1" w:styleId="WW8Num36z0">
    <w:name w:val="WW8Num36z0"/>
    <w:uiPriority w:val="99"/>
  </w:style>
  <w:style w:type="character" w:customStyle="1" w:styleId="WW8Num36z1">
    <w:name w:val="WW8Num36z1"/>
    <w:uiPriority w:val="99"/>
  </w:style>
  <w:style w:type="character" w:customStyle="1" w:styleId="WW8Num36z2">
    <w:name w:val="WW8Num36z2"/>
    <w:uiPriority w:val="99"/>
  </w:style>
  <w:style w:type="character" w:customStyle="1" w:styleId="WW8Num36z3">
    <w:name w:val="WW8Num36z3"/>
    <w:uiPriority w:val="99"/>
  </w:style>
  <w:style w:type="character" w:customStyle="1" w:styleId="WW8Num36z4">
    <w:name w:val="WW8Num36z4"/>
    <w:uiPriority w:val="99"/>
  </w:style>
  <w:style w:type="character" w:customStyle="1" w:styleId="WW8Num36z5">
    <w:name w:val="WW8Num36z5"/>
    <w:uiPriority w:val="99"/>
  </w:style>
  <w:style w:type="character" w:customStyle="1" w:styleId="WW8Num36z6">
    <w:name w:val="WW8Num36z6"/>
    <w:uiPriority w:val="99"/>
  </w:style>
  <w:style w:type="character" w:customStyle="1" w:styleId="WW8Num36z7">
    <w:name w:val="WW8Num36z7"/>
    <w:uiPriority w:val="99"/>
  </w:style>
  <w:style w:type="character" w:customStyle="1" w:styleId="WW8Num36z8">
    <w:name w:val="WW8Num36z8"/>
    <w:uiPriority w:val="99"/>
  </w:style>
  <w:style w:type="character" w:customStyle="1" w:styleId="WW8Num37z0">
    <w:name w:val="WW8Num37z0"/>
    <w:uiPriority w:val="99"/>
  </w:style>
  <w:style w:type="character" w:customStyle="1" w:styleId="11">
    <w:name w:val="???????? ????? ??????1"/>
    <w:uiPriority w:val="99"/>
  </w:style>
  <w:style w:type="character" w:styleId="a4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HTML">
    <w:name w:val="Стандартный HTML Знак"/>
    <w:uiPriority w:val="99"/>
    <w:rPr>
      <w:rFonts w:ascii="Courier New" w:eastAsia="Times New Roman"/>
    </w:rPr>
  </w:style>
  <w:style w:type="character" w:customStyle="1" w:styleId="a5">
    <w:name w:val="Основной текст с отступом Знак"/>
    <w:uiPriority w:val="99"/>
    <w:rPr>
      <w:sz w:val="28"/>
    </w:rPr>
  </w:style>
  <w:style w:type="character" w:customStyle="1" w:styleId="a6">
    <w:name w:val="Текст выноски Знак"/>
    <w:uiPriority w:val="99"/>
    <w:rPr>
      <w:rFonts w:ascii="Tahoma" w:eastAsia="Times New Roman"/>
      <w:sz w:val="16"/>
    </w:rPr>
  </w:style>
  <w:style w:type="character" w:customStyle="1" w:styleId="a7">
    <w:name w:val="Основной текст Знак"/>
    <w:basedOn w:val="11"/>
    <w:uiPriority w:val="99"/>
    <w:rPr>
      <w:rFonts w:cs="Times New Roman"/>
    </w:rPr>
  </w:style>
  <w:style w:type="character" w:customStyle="1" w:styleId="a8">
    <w:name w:val="Верхний колонтитул Знак"/>
    <w:uiPriority w:val="99"/>
  </w:style>
  <w:style w:type="character" w:customStyle="1" w:styleId="a9">
    <w:name w:val="Нижний колонтитул Знак"/>
    <w:uiPriority w:val="99"/>
  </w:style>
  <w:style w:type="character" w:customStyle="1" w:styleId="31">
    <w:name w:val="Основной текст с отступом 3 Знак"/>
    <w:uiPriority w:val="99"/>
    <w:rPr>
      <w:sz w:val="16"/>
    </w:rPr>
  </w:style>
  <w:style w:type="character" w:customStyle="1" w:styleId="iceouttxt60">
    <w:name w:val="iceouttxt60"/>
    <w:uiPriority w:val="99"/>
    <w:rPr>
      <w:rFonts w:ascii="Arial" w:eastAsia="Times New Roman"/>
      <w:color w:val="666666"/>
      <w:sz w:val="17"/>
    </w:rPr>
  </w:style>
  <w:style w:type="character" w:customStyle="1" w:styleId="aa">
    <w:name w:val="Текст сноски Знак"/>
    <w:uiPriority w:val="99"/>
  </w:style>
  <w:style w:type="character" w:customStyle="1" w:styleId="WWCharLFO4LVL1">
    <w:name w:val="WW_CharLFO4LVL1"/>
    <w:uiPriority w:val="99"/>
    <w:rPr>
      <w:sz w:val="22"/>
    </w:rPr>
  </w:style>
  <w:style w:type="character" w:customStyle="1" w:styleId="-">
    <w:name w:val="Интернет-ссылка"/>
    <w:uiPriority w:val="99"/>
    <w:rPr>
      <w:color w:val="000080"/>
      <w:u w:val="single"/>
      <w:lang/>
    </w:rPr>
  </w:style>
  <w:style w:type="character" w:customStyle="1" w:styleId="WWCharLFO1LVL1">
    <w:name w:val="WW_CharLFO1LVL1"/>
    <w:uiPriority w:val="99"/>
    <w:rPr>
      <w:rFonts w:eastAsia="Times New Roman" w:hAnsi="SimSun"/>
      <w:color w:val="000000"/>
    </w:rPr>
  </w:style>
  <w:style w:type="character" w:customStyle="1" w:styleId="ab">
    <w:name w:val="Символ сноски"/>
    <w:uiPriority w:val="99"/>
  </w:style>
  <w:style w:type="character" w:customStyle="1" w:styleId="ac">
    <w:name w:val="Привязка сноски"/>
    <w:uiPriority w:val="99"/>
    <w:rPr>
      <w:position w:val="8"/>
    </w:rPr>
  </w:style>
  <w:style w:type="character" w:customStyle="1" w:styleId="ad">
    <w:name w:val="Символы концевой сноски"/>
    <w:uiPriority w:val="99"/>
  </w:style>
  <w:style w:type="character" w:customStyle="1" w:styleId="ae">
    <w:name w:val="Привязка концевой сноски"/>
    <w:uiPriority w:val="99"/>
    <w:rPr>
      <w:position w:val="8"/>
    </w:rPr>
  </w:style>
  <w:style w:type="paragraph" w:styleId="af">
    <w:name w:val="Title"/>
    <w:basedOn w:val="a"/>
    <w:link w:val="af0"/>
    <w:uiPriority w:val="99"/>
    <w:qFormat/>
    <w:pPr>
      <w:widowControl w:val="0"/>
      <w:autoSpaceDE w:val="0"/>
    </w:pPr>
    <w:rPr>
      <w:rFonts w:ascii="Arial" w:eastAsia="Times New Roman" w:cs="Arial"/>
      <w:b/>
      <w:bCs/>
      <w:sz w:val="22"/>
      <w:szCs w:val="22"/>
    </w:rPr>
  </w:style>
  <w:style w:type="character" w:customStyle="1" w:styleId="af0">
    <w:name w:val="Заголовок Знак"/>
    <w:basedOn w:val="a0"/>
    <w:link w:val="af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f1">
    <w:name w:val="Body Text"/>
    <w:basedOn w:val="a"/>
    <w:link w:val="12"/>
    <w:uiPriority w:val="99"/>
    <w:pPr>
      <w:widowControl w:val="0"/>
      <w:autoSpaceDE w:val="0"/>
      <w:spacing w:after="120" w:line="240" w:lineRule="auto"/>
    </w:pPr>
    <w:rPr>
      <w:sz w:val="24"/>
      <w:szCs w:val="24"/>
    </w:rPr>
  </w:style>
  <w:style w:type="character" w:customStyle="1" w:styleId="12">
    <w:name w:val="Основной текст Знак1"/>
    <w:basedOn w:val="a0"/>
    <w:link w:val="af1"/>
    <w:uiPriority w:val="99"/>
    <w:semiHidden/>
    <w:locked/>
    <w:rPr>
      <w:rFonts w:cs="Times New Roman"/>
    </w:rPr>
  </w:style>
  <w:style w:type="paragraph" w:styleId="af2">
    <w:name w:val="List"/>
    <w:basedOn w:val="af1"/>
    <w:uiPriority w:val="99"/>
  </w:style>
  <w:style w:type="paragraph" w:styleId="af3">
    <w:name w:val="caption"/>
    <w:basedOn w:val="a"/>
    <w:uiPriority w:val="99"/>
    <w:qFormat/>
    <w:pPr>
      <w:widowControl w:val="0"/>
      <w:suppressLineNumbers/>
      <w:autoSpaceDE w:val="0"/>
      <w:spacing w:before="120" w:after="120" w:line="240" w:lineRule="auto"/>
    </w:pPr>
    <w:rPr>
      <w:i/>
      <w:iCs/>
      <w:sz w:val="24"/>
      <w:szCs w:val="24"/>
    </w:rPr>
  </w:style>
  <w:style w:type="paragraph" w:customStyle="1" w:styleId="13">
    <w:name w:val="Указатель1"/>
    <w:basedOn w:val="a"/>
    <w:uiPriority w:val="99"/>
    <w:pPr>
      <w:widowControl w:val="0"/>
      <w:suppressLineNumbers/>
      <w:autoSpaceDE w:val="0"/>
      <w:spacing w:line="240" w:lineRule="auto"/>
    </w:pPr>
    <w:rPr>
      <w:sz w:val="24"/>
      <w:szCs w:val="24"/>
    </w:rPr>
  </w:style>
  <w:style w:type="paragraph" w:styleId="af4">
    <w:name w:val="Balloon Text"/>
    <w:basedOn w:val="a"/>
    <w:link w:val="14"/>
    <w:uiPriority w:val="99"/>
    <w:pPr>
      <w:widowControl w:val="0"/>
      <w:autoSpaceDE w:val="0"/>
      <w:spacing w:line="240" w:lineRule="auto"/>
    </w:pPr>
    <w:rPr>
      <w:rFonts w:ascii="Tahoma" w:eastAsia="Times New Roman" w:cs="Tahoma"/>
      <w:sz w:val="16"/>
      <w:szCs w:val="16"/>
    </w:rPr>
  </w:style>
  <w:style w:type="character" w:customStyle="1" w:styleId="14">
    <w:name w:val="Текст выноски Знак1"/>
    <w:basedOn w:val="a0"/>
    <w:link w:val="af4"/>
    <w:uiPriority w:val="99"/>
    <w:semiHidden/>
    <w:locked/>
    <w:rPr>
      <w:rFonts w:ascii="Segoe UI" w:hAnsi="Segoe UI" w:cs="Segoe UI"/>
      <w:sz w:val="18"/>
      <w:szCs w:val="18"/>
      <w:lang w:val="x-none" w:eastAsia="zh-CN"/>
    </w:rPr>
  </w:style>
  <w:style w:type="paragraph" w:styleId="HTML0">
    <w:name w:val="HTML Preformatted"/>
    <w:basedOn w:val="a"/>
    <w:link w:val="HTML1"/>
    <w:uiPriority w:val="9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spacing w:line="240" w:lineRule="auto"/>
    </w:pPr>
    <w:rPr>
      <w:rFonts w:ascii="Courier New" w:eastAsia="Times New Roman" w:cs="Courier New"/>
      <w:sz w:val="24"/>
      <w:szCs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locked/>
    <w:rPr>
      <w:rFonts w:ascii="Courier New" w:hAnsi="Courier New" w:cs="Courier New"/>
      <w:sz w:val="20"/>
      <w:szCs w:val="20"/>
      <w:lang w:val="x-none" w:eastAsia="zh-CN"/>
    </w:rPr>
  </w:style>
  <w:style w:type="paragraph" w:styleId="af5">
    <w:name w:val="Body Text Indent"/>
    <w:basedOn w:val="a"/>
    <w:link w:val="15"/>
    <w:uiPriority w:val="99"/>
    <w:pPr>
      <w:widowControl w:val="0"/>
      <w:autoSpaceDE w:val="0"/>
      <w:spacing w:line="240" w:lineRule="auto"/>
      <w:ind w:firstLine="851"/>
      <w:jc w:val="both"/>
    </w:pPr>
    <w:rPr>
      <w:sz w:val="28"/>
      <w:szCs w:val="28"/>
    </w:rPr>
  </w:style>
  <w:style w:type="character" w:customStyle="1" w:styleId="15">
    <w:name w:val="Основной текст с отступом Знак1"/>
    <w:basedOn w:val="a0"/>
    <w:link w:val="af5"/>
    <w:uiPriority w:val="99"/>
    <w:semiHidden/>
    <w:locked/>
    <w:rPr>
      <w:rFonts w:ascii="Times New Roman" w:hAnsi="Times New Roman" w:cs="Times New Roman"/>
      <w:sz w:val="20"/>
      <w:szCs w:val="20"/>
      <w:lang w:val="x-none" w:eastAsia="zh-CN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spacing w:after="0" w:line="100" w:lineRule="atLeast"/>
      <w:ind w:right="19772" w:firstLine="720"/>
    </w:pPr>
    <w:rPr>
      <w:rFonts w:ascii="Arial" w:eastAsia="Times New Roman" w:hAnsi="Times New Roman" w:cs="Arial"/>
      <w:sz w:val="20"/>
      <w:szCs w:val="20"/>
      <w:lang w:eastAsia="zh-CN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100" w:lineRule="atLeast"/>
      <w:ind w:firstLine="720"/>
    </w:pPr>
    <w:rPr>
      <w:rFonts w:ascii="Arial" w:eastAsia="Times New Roman" w:hAnsi="Times New Roman" w:cs="Arial"/>
      <w:sz w:val="20"/>
      <w:szCs w:val="20"/>
      <w:lang w:eastAsia="zh-CN"/>
    </w:rPr>
  </w:style>
  <w:style w:type="paragraph" w:customStyle="1" w:styleId="02statia3">
    <w:name w:val="02statia3"/>
    <w:basedOn w:val="a"/>
    <w:uiPriority w:val="99"/>
    <w:pPr>
      <w:widowControl w:val="0"/>
      <w:autoSpaceDE w:val="0"/>
      <w:spacing w:before="120" w:line="320" w:lineRule="atLeast"/>
      <w:ind w:left="2900" w:hanging="880"/>
      <w:jc w:val="both"/>
    </w:pPr>
    <w:rPr>
      <w:rFonts w:ascii="GaramondNarrowC" w:eastAsia="Times New Roman" w:cs="GaramondNarrowC"/>
      <w:color w:val="000000"/>
      <w:sz w:val="21"/>
      <w:szCs w:val="21"/>
    </w:rPr>
  </w:style>
  <w:style w:type="paragraph" w:customStyle="1" w:styleId="af6">
    <w:name w:val="Знак"/>
    <w:basedOn w:val="a"/>
    <w:uiPriority w:val="99"/>
    <w:pPr>
      <w:widowControl w:val="0"/>
      <w:autoSpaceDE w:val="0"/>
      <w:spacing w:before="280" w:after="280" w:line="240" w:lineRule="auto"/>
    </w:pPr>
    <w:rPr>
      <w:rFonts w:ascii="Tahoma" w:eastAsia="Times New Roman" w:cs="Tahoma"/>
      <w:sz w:val="24"/>
      <w:szCs w:val="24"/>
      <w:lang w:val="en-US"/>
    </w:rPr>
  </w:style>
  <w:style w:type="paragraph" w:customStyle="1" w:styleId="msonormalcxspmiddle">
    <w:name w:val="msonormalcxspmiddle"/>
    <w:basedOn w:val="a"/>
    <w:uiPriority w:val="99"/>
    <w:pPr>
      <w:widowControl w:val="0"/>
      <w:autoSpaceDE w:val="0"/>
      <w:spacing w:before="280" w:after="280" w:line="240" w:lineRule="auto"/>
    </w:pPr>
    <w:rPr>
      <w:sz w:val="24"/>
      <w:szCs w:val="24"/>
    </w:rPr>
  </w:style>
  <w:style w:type="paragraph" w:customStyle="1" w:styleId="af7">
    <w:name w:val="Обычный (веб)"/>
    <w:basedOn w:val="a"/>
    <w:uiPriority w:val="99"/>
    <w:pPr>
      <w:widowControl w:val="0"/>
      <w:autoSpaceDE w:val="0"/>
      <w:spacing w:before="280" w:after="280" w:line="240" w:lineRule="auto"/>
    </w:pPr>
    <w:rPr>
      <w:sz w:val="24"/>
      <w:szCs w:val="24"/>
    </w:rPr>
  </w:style>
  <w:style w:type="paragraph" w:customStyle="1" w:styleId="af8">
    <w:name w:val="Знак Знак Знак Знак Знак Знак"/>
    <w:basedOn w:val="a"/>
    <w:uiPriority w:val="99"/>
    <w:pPr>
      <w:widowControl w:val="0"/>
      <w:autoSpaceDE w:val="0"/>
      <w:spacing w:before="280" w:after="280" w:line="240" w:lineRule="auto"/>
    </w:pPr>
    <w:rPr>
      <w:rFonts w:ascii="Tahoma" w:eastAsia="Times New Roman" w:cs="Tahoma"/>
      <w:sz w:val="24"/>
      <w:szCs w:val="24"/>
      <w:lang w:val="en-US"/>
    </w:rPr>
  </w:style>
  <w:style w:type="paragraph" w:customStyle="1" w:styleId="16">
    <w:name w:val="Знак Знак Знак Знак Знак Знак1"/>
    <w:basedOn w:val="a"/>
    <w:uiPriority w:val="99"/>
    <w:pPr>
      <w:widowControl w:val="0"/>
      <w:autoSpaceDE w:val="0"/>
      <w:spacing w:before="280" w:after="280" w:line="240" w:lineRule="auto"/>
    </w:pPr>
    <w:rPr>
      <w:rFonts w:ascii="Tahoma" w:eastAsia="Times New Roman" w:cs="Tahoma"/>
      <w:sz w:val="24"/>
      <w:szCs w:val="24"/>
      <w:lang w:val="en-US"/>
    </w:rPr>
  </w:style>
  <w:style w:type="paragraph" w:styleId="af9">
    <w:name w:val="List Paragraph"/>
    <w:basedOn w:val="a"/>
    <w:uiPriority w:val="99"/>
    <w:qFormat/>
    <w:pPr>
      <w:widowControl w:val="0"/>
      <w:autoSpaceDE w:val="0"/>
      <w:spacing w:line="240" w:lineRule="auto"/>
      <w:ind w:left="720"/>
    </w:pPr>
    <w:rPr>
      <w:sz w:val="24"/>
      <w:szCs w:val="24"/>
    </w:rPr>
  </w:style>
  <w:style w:type="paragraph" w:customStyle="1" w:styleId="32">
    <w:name w:val="Стиль3"/>
    <w:basedOn w:val="a"/>
    <w:uiPriority w:val="99"/>
    <w:pPr>
      <w:widowControl w:val="0"/>
      <w:tabs>
        <w:tab w:val="left" w:pos="227"/>
      </w:tabs>
      <w:autoSpaceDE w:val="0"/>
      <w:spacing w:line="240" w:lineRule="auto"/>
      <w:jc w:val="both"/>
    </w:pPr>
    <w:rPr>
      <w:sz w:val="24"/>
      <w:szCs w:val="24"/>
    </w:rPr>
  </w:style>
  <w:style w:type="paragraph" w:customStyle="1" w:styleId="17">
    <w:name w:val="Знак1"/>
    <w:basedOn w:val="a"/>
    <w:uiPriority w:val="99"/>
    <w:pPr>
      <w:widowControl w:val="0"/>
      <w:autoSpaceDE w:val="0"/>
      <w:spacing w:before="280" w:after="280" w:line="240" w:lineRule="auto"/>
    </w:pPr>
    <w:rPr>
      <w:rFonts w:ascii="Tahoma" w:eastAsia="Times New Roman" w:cs="Tahoma"/>
      <w:sz w:val="24"/>
      <w:szCs w:val="24"/>
      <w:lang w:val="en-US"/>
    </w:rPr>
  </w:style>
  <w:style w:type="paragraph" w:customStyle="1" w:styleId="afa">
    <w:name w:val="Знак Знак Знак"/>
    <w:basedOn w:val="a"/>
    <w:uiPriority w:val="99"/>
    <w:pPr>
      <w:widowControl w:val="0"/>
      <w:autoSpaceDE w:val="0"/>
      <w:spacing w:before="280" w:after="280" w:line="240" w:lineRule="auto"/>
    </w:pPr>
    <w:rPr>
      <w:rFonts w:ascii="Tahoma" w:eastAsia="Times New Roman" w:cs="Tahoma"/>
      <w:sz w:val="24"/>
      <w:szCs w:val="24"/>
      <w:lang w:val="en-US"/>
    </w:rPr>
  </w:style>
  <w:style w:type="paragraph" w:customStyle="1" w:styleId="HeaderandFooter">
    <w:name w:val="Header and Footer"/>
    <w:basedOn w:val="a3"/>
    <w:uiPriority w:val="99"/>
    <w:pPr>
      <w:widowControl w:val="0"/>
      <w:suppressLineNumbers/>
      <w:tabs>
        <w:tab w:val="center" w:pos="4819"/>
        <w:tab w:val="right" w:pos="9638"/>
      </w:tabs>
      <w:autoSpaceDE w:val="0"/>
      <w:spacing w:line="240" w:lineRule="auto"/>
    </w:pPr>
    <w:rPr>
      <w:sz w:val="24"/>
      <w:szCs w:val="24"/>
    </w:rPr>
  </w:style>
  <w:style w:type="paragraph" w:styleId="afb">
    <w:name w:val="header"/>
    <w:basedOn w:val="a"/>
    <w:link w:val="18"/>
    <w:uiPriority w:val="99"/>
    <w:pPr>
      <w:widowControl w:val="0"/>
      <w:tabs>
        <w:tab w:val="center" w:pos="4677"/>
        <w:tab w:val="right" w:pos="9355"/>
      </w:tabs>
      <w:autoSpaceDE w:val="0"/>
      <w:spacing w:line="240" w:lineRule="auto"/>
    </w:pPr>
    <w:rPr>
      <w:sz w:val="24"/>
      <w:szCs w:val="24"/>
    </w:rPr>
  </w:style>
  <w:style w:type="character" w:customStyle="1" w:styleId="18">
    <w:name w:val="Верхний колонтитул Знак1"/>
    <w:basedOn w:val="a0"/>
    <w:link w:val="afb"/>
    <w:uiPriority w:val="99"/>
    <w:semiHidden/>
    <w:locked/>
    <w:rPr>
      <w:rFonts w:ascii="Times New Roman" w:hAnsi="Times New Roman" w:cs="Times New Roman"/>
      <w:sz w:val="20"/>
      <w:szCs w:val="20"/>
      <w:lang w:val="x-none" w:eastAsia="zh-CN"/>
    </w:rPr>
  </w:style>
  <w:style w:type="paragraph" w:styleId="afc">
    <w:name w:val="footer"/>
    <w:basedOn w:val="a"/>
    <w:link w:val="19"/>
    <w:uiPriority w:val="99"/>
    <w:pPr>
      <w:widowControl w:val="0"/>
      <w:tabs>
        <w:tab w:val="center" w:pos="4677"/>
        <w:tab w:val="right" w:pos="9355"/>
      </w:tabs>
      <w:autoSpaceDE w:val="0"/>
      <w:spacing w:line="240" w:lineRule="auto"/>
    </w:pPr>
    <w:rPr>
      <w:sz w:val="24"/>
      <w:szCs w:val="24"/>
    </w:rPr>
  </w:style>
  <w:style w:type="character" w:customStyle="1" w:styleId="19">
    <w:name w:val="Нижний колонтитул Знак1"/>
    <w:basedOn w:val="a0"/>
    <w:link w:val="afc"/>
    <w:uiPriority w:val="99"/>
    <w:semiHidden/>
    <w:locked/>
    <w:rPr>
      <w:rFonts w:ascii="Times New Roman" w:hAnsi="Times New Roman" w:cs="Times New Roman"/>
      <w:sz w:val="20"/>
      <w:szCs w:val="20"/>
      <w:lang w:val="x-none" w:eastAsia="zh-CN"/>
    </w:rPr>
  </w:style>
  <w:style w:type="paragraph" w:customStyle="1" w:styleId="afd">
    <w:name w:val="Знак Знак Знак Знак Знак Знак Знак Знак"/>
    <w:basedOn w:val="a"/>
    <w:uiPriority w:val="99"/>
    <w:pPr>
      <w:widowControl w:val="0"/>
      <w:autoSpaceDE w:val="0"/>
      <w:spacing w:before="280" w:after="280" w:line="240" w:lineRule="auto"/>
    </w:pPr>
    <w:rPr>
      <w:rFonts w:ascii="Tahoma" w:eastAsia="Times New Roman" w:cs="Tahoma"/>
      <w:sz w:val="24"/>
      <w:szCs w:val="24"/>
      <w:lang w:val="en-US"/>
    </w:rPr>
  </w:style>
  <w:style w:type="paragraph" w:customStyle="1" w:styleId="310">
    <w:name w:val="Основной текст с отступом 31"/>
    <w:basedOn w:val="a"/>
    <w:uiPriority w:val="99"/>
    <w:pPr>
      <w:widowControl w:val="0"/>
      <w:autoSpaceDE w:val="0"/>
      <w:spacing w:after="120" w:line="240" w:lineRule="auto"/>
      <w:ind w:left="283"/>
    </w:pPr>
    <w:rPr>
      <w:sz w:val="16"/>
      <w:szCs w:val="16"/>
    </w:rPr>
  </w:style>
  <w:style w:type="paragraph" w:customStyle="1" w:styleId="afe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pPr>
      <w:widowControl w:val="0"/>
      <w:autoSpaceDE w:val="0"/>
      <w:spacing w:before="280" w:after="280" w:line="240" w:lineRule="auto"/>
    </w:pPr>
    <w:rPr>
      <w:rFonts w:ascii="Tahoma" w:eastAsia="Times New Roman" w:cs="Tahoma"/>
      <w:sz w:val="24"/>
      <w:szCs w:val="24"/>
      <w:lang w:val="en-US"/>
    </w:rPr>
  </w:style>
  <w:style w:type="paragraph" w:styleId="aff">
    <w:name w:val="footnote text"/>
    <w:basedOn w:val="a"/>
    <w:link w:val="1a"/>
    <w:uiPriority w:val="99"/>
    <w:pPr>
      <w:widowControl w:val="0"/>
      <w:autoSpaceDE w:val="0"/>
      <w:spacing w:line="240" w:lineRule="auto"/>
    </w:pPr>
    <w:rPr>
      <w:sz w:val="24"/>
      <w:szCs w:val="24"/>
    </w:rPr>
  </w:style>
  <w:style w:type="character" w:customStyle="1" w:styleId="1a">
    <w:name w:val="Текст сноски Знак1"/>
    <w:basedOn w:val="a0"/>
    <w:link w:val="aff"/>
    <w:uiPriority w:val="99"/>
    <w:semiHidden/>
    <w:locked/>
    <w:rPr>
      <w:rFonts w:ascii="Times New Roman" w:hAnsi="Times New Roman" w:cs="Times New Roman"/>
      <w:sz w:val="20"/>
      <w:szCs w:val="20"/>
      <w:lang w:val="x-none" w:eastAsia="zh-CN"/>
    </w:rPr>
  </w:style>
  <w:style w:type="paragraph" w:customStyle="1" w:styleId="aff0">
    <w:name w:val="Содержимое таблицы"/>
    <w:basedOn w:val="a"/>
    <w:uiPriority w:val="99"/>
    <w:pPr>
      <w:widowControl w:val="0"/>
      <w:suppressLineNumbers/>
      <w:autoSpaceDE w:val="0"/>
      <w:spacing w:line="240" w:lineRule="auto"/>
    </w:pPr>
    <w:rPr>
      <w:sz w:val="24"/>
      <w:szCs w:val="24"/>
    </w:rPr>
  </w:style>
  <w:style w:type="paragraph" w:customStyle="1" w:styleId="aff1">
    <w:name w:val="Заголовок таблицы"/>
    <w:basedOn w:val="aff0"/>
    <w:uiPriority w:val="99"/>
    <w:pPr>
      <w:jc w:val="center"/>
    </w:pPr>
    <w:rPr>
      <w:b/>
      <w:bCs/>
    </w:rPr>
  </w:style>
  <w:style w:type="paragraph" w:customStyle="1" w:styleId="aff2">
    <w:name w:val="Сноска"/>
    <w:basedOn w:val="a3"/>
    <w:uiPriority w:val="99"/>
    <w:pPr>
      <w:widowControl w:val="0"/>
      <w:suppressLineNumbers/>
      <w:autoSpaceDE w:val="0"/>
      <w:spacing w:line="240" w:lineRule="auto"/>
      <w:ind w:left="339" w:hanging="339"/>
    </w:pPr>
  </w:style>
  <w:style w:type="paragraph" w:customStyle="1" w:styleId="aff3">
    <w:name w:val="Концевая сноска"/>
    <w:basedOn w:val="a3"/>
    <w:uiPriority w:val="99"/>
    <w:pPr>
      <w:widowControl w:val="0"/>
      <w:suppressLineNumbers/>
      <w:autoSpaceDE w:val="0"/>
      <w:spacing w:line="240" w:lineRule="auto"/>
      <w:ind w:left="339" w:hanging="339"/>
    </w:pPr>
  </w:style>
  <w:style w:type="character" w:styleId="aff4">
    <w:name w:val="endnote reference"/>
    <w:basedOn w:val="a0"/>
    <w:uiPriority w:val="99"/>
    <w:semiHidden/>
    <w:unhideWhenUsed/>
    <w:rsid w:val="00526104"/>
    <w:rPr>
      <w:rFonts w:cs="Times New Roman"/>
      <w:vertAlign w:val="superscript"/>
    </w:rPr>
  </w:style>
  <w:style w:type="character" w:styleId="aff5">
    <w:name w:val="footnote reference"/>
    <w:basedOn w:val="a0"/>
    <w:uiPriority w:val="99"/>
    <w:semiHidden/>
    <w:unhideWhenUsed/>
    <w:rsid w:val="0052610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16.11.2015 N 1236(ред. от 20.12.2017)"Об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</dc:title>
  <dc:subject/>
  <dc:creator>NamePC</dc:creator>
  <cp:keywords/>
  <dc:description/>
  <cp:lastModifiedBy>HardMan HardMan</cp:lastModifiedBy>
  <cp:revision>2</cp:revision>
  <cp:lastPrinted>2020-01-16T08:15:00Z</cp:lastPrinted>
  <dcterms:created xsi:type="dcterms:W3CDTF">2021-09-23T11:58:00Z</dcterms:created>
  <dcterms:modified xsi:type="dcterms:W3CDTF">2021-09-23T11:58:00Z</dcterms:modified>
</cp:coreProperties>
</file>